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DAD" w:rsidRPr="003A2DAD" w:rsidRDefault="003A2DAD" w:rsidP="003A2DAD">
      <w:pPr>
        <w:suppressAutoHyphens w:val="0"/>
        <w:rPr>
          <w:rFonts w:eastAsia="Times New Roman"/>
          <w:lang w:eastAsia="ru-RU"/>
        </w:rPr>
      </w:pPr>
      <w:r w:rsidRPr="003A2DAD">
        <w:rPr>
          <w:rFonts w:eastAsia="Times New Roman"/>
          <w:lang w:eastAsia="ru-RU"/>
        </w:rPr>
        <w:t>СОГЛАСОВАНО                                                                 УТВЕРЖДАЮ</w:t>
      </w:r>
    </w:p>
    <w:p w:rsidR="00452084" w:rsidRDefault="003A2DAD" w:rsidP="003A2DAD">
      <w:pPr>
        <w:suppressAutoHyphens w:val="0"/>
        <w:rPr>
          <w:rFonts w:eastAsia="Times New Roman"/>
          <w:lang w:eastAsia="ru-RU"/>
        </w:rPr>
      </w:pPr>
      <w:r w:rsidRPr="003A2DAD">
        <w:rPr>
          <w:rFonts w:eastAsia="Times New Roman"/>
          <w:lang w:eastAsia="ru-RU"/>
        </w:rPr>
        <w:t xml:space="preserve">Заведующая сектором воспитания                   </w:t>
      </w:r>
      <w:r>
        <w:rPr>
          <w:rFonts w:eastAsia="Times New Roman"/>
          <w:lang w:eastAsia="ru-RU"/>
        </w:rPr>
        <w:t xml:space="preserve">                  </w:t>
      </w:r>
      <w:r w:rsidR="00452084">
        <w:rPr>
          <w:rFonts w:eastAsia="Times New Roman"/>
          <w:lang w:eastAsia="ru-RU"/>
        </w:rPr>
        <w:t xml:space="preserve">Начальник управления  </w:t>
      </w:r>
    </w:p>
    <w:p w:rsidR="003A2DAD" w:rsidRPr="003A2DAD" w:rsidRDefault="00452084" w:rsidP="003A2DAD">
      <w:pPr>
        <w:suppressAutoHyphens w:val="0"/>
        <w:rPr>
          <w:rFonts w:eastAsia="Times New Roman"/>
          <w:lang w:eastAsia="ru-RU"/>
        </w:rPr>
      </w:pPr>
      <w:proofErr w:type="gramStart"/>
      <w:r w:rsidRPr="003A2DAD">
        <w:rPr>
          <w:rFonts w:eastAsia="Times New Roman"/>
          <w:lang w:eastAsia="ru-RU"/>
        </w:rPr>
        <w:t>и</w:t>
      </w:r>
      <w:proofErr w:type="gramEnd"/>
      <w:r w:rsidRPr="003A2DAD">
        <w:rPr>
          <w:rFonts w:eastAsia="Times New Roman"/>
          <w:lang w:eastAsia="ru-RU"/>
        </w:rPr>
        <w:t xml:space="preserve"> дополнительного образования      </w:t>
      </w:r>
      <w:r>
        <w:rPr>
          <w:rFonts w:eastAsia="Times New Roman"/>
          <w:lang w:eastAsia="ru-RU"/>
        </w:rPr>
        <w:t xml:space="preserve">                                   </w:t>
      </w:r>
      <w:proofErr w:type="spellStart"/>
      <w:r>
        <w:rPr>
          <w:rFonts w:eastAsia="Times New Roman"/>
          <w:lang w:eastAsia="ru-RU"/>
        </w:rPr>
        <w:t>образования</w:t>
      </w:r>
      <w:proofErr w:type="spellEnd"/>
      <w:r>
        <w:rPr>
          <w:rFonts w:eastAsia="Times New Roman"/>
          <w:lang w:eastAsia="ru-RU"/>
        </w:rPr>
        <w:t xml:space="preserve"> и по делам молодежи</w:t>
      </w:r>
      <w:r w:rsidRPr="003A2DAD">
        <w:rPr>
          <w:rFonts w:eastAsia="Times New Roman"/>
          <w:lang w:eastAsia="ru-RU"/>
        </w:rPr>
        <w:t xml:space="preserve">  </w:t>
      </w:r>
      <w:r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</w:t>
      </w:r>
    </w:p>
    <w:p w:rsidR="003A2DAD" w:rsidRPr="003A2DAD" w:rsidRDefault="003A2DAD" w:rsidP="003A2DAD">
      <w:pPr>
        <w:suppressAutoHyphens w:val="0"/>
        <w:rPr>
          <w:rFonts w:eastAsia="Times New Roman"/>
          <w:lang w:eastAsia="ru-RU"/>
        </w:rPr>
      </w:pPr>
      <w:r w:rsidRPr="003A2DAD">
        <w:rPr>
          <w:rFonts w:eastAsia="Times New Roman"/>
          <w:lang w:eastAsia="ru-RU"/>
        </w:rPr>
        <w:t>_______________</w:t>
      </w:r>
      <w:r>
        <w:rPr>
          <w:rFonts w:eastAsia="Times New Roman"/>
          <w:lang w:eastAsia="ru-RU"/>
        </w:rPr>
        <w:t>Т.Г</w:t>
      </w:r>
      <w:r w:rsidRPr="003A2DAD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Бросалина</w:t>
      </w:r>
      <w:proofErr w:type="spellEnd"/>
      <w:r w:rsidRPr="003A2DAD">
        <w:rPr>
          <w:rFonts w:eastAsia="Times New Roman"/>
          <w:lang w:eastAsia="ru-RU"/>
        </w:rPr>
        <w:t xml:space="preserve">                                         ________________</w:t>
      </w:r>
      <w:r w:rsidR="00DA1357">
        <w:rPr>
          <w:rFonts w:eastAsia="Times New Roman"/>
          <w:lang w:eastAsia="ru-RU"/>
        </w:rPr>
        <w:t xml:space="preserve">Р.Н. </w:t>
      </w:r>
      <w:proofErr w:type="spellStart"/>
      <w:r w:rsidR="00DA1357">
        <w:rPr>
          <w:rFonts w:eastAsia="Times New Roman"/>
          <w:lang w:eastAsia="ru-RU"/>
        </w:rPr>
        <w:t>Хузин</w:t>
      </w:r>
      <w:proofErr w:type="spellEnd"/>
    </w:p>
    <w:p w:rsidR="003A2DAD" w:rsidRPr="003A2DAD" w:rsidRDefault="00452084" w:rsidP="003A2DAD">
      <w:pPr>
        <w:suppressAutoHyphens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«___»______________20</w:t>
      </w:r>
      <w:r w:rsidR="00DA1357">
        <w:rPr>
          <w:rFonts w:eastAsia="Times New Roman"/>
          <w:lang w:eastAsia="ru-RU"/>
        </w:rPr>
        <w:t>19</w:t>
      </w:r>
      <w:r>
        <w:rPr>
          <w:rFonts w:eastAsia="Times New Roman"/>
          <w:lang w:eastAsia="ru-RU"/>
        </w:rPr>
        <w:t xml:space="preserve"> </w:t>
      </w:r>
      <w:r w:rsidR="003A2DAD" w:rsidRPr="003A2DAD">
        <w:rPr>
          <w:rFonts w:eastAsia="Times New Roman"/>
          <w:lang w:eastAsia="ru-RU"/>
        </w:rPr>
        <w:t xml:space="preserve">г.                                         </w:t>
      </w:r>
      <w:r>
        <w:rPr>
          <w:rFonts w:eastAsia="Times New Roman"/>
          <w:lang w:eastAsia="ru-RU"/>
        </w:rPr>
        <w:t xml:space="preserve">     </w:t>
      </w:r>
      <w:r w:rsidR="003A2DAD" w:rsidRPr="003A2DAD">
        <w:rPr>
          <w:rFonts w:eastAsia="Times New Roman"/>
          <w:lang w:eastAsia="ru-RU"/>
        </w:rPr>
        <w:t>«___»_______________20</w:t>
      </w:r>
      <w:r w:rsidR="00DA1357">
        <w:rPr>
          <w:rFonts w:eastAsia="Times New Roman"/>
          <w:lang w:eastAsia="ru-RU"/>
        </w:rPr>
        <w:t>19</w:t>
      </w:r>
      <w:bookmarkStart w:id="0" w:name="_GoBack"/>
      <w:bookmarkEnd w:id="0"/>
      <w:r>
        <w:rPr>
          <w:rFonts w:eastAsia="Times New Roman"/>
          <w:lang w:eastAsia="ru-RU"/>
        </w:rPr>
        <w:t xml:space="preserve"> </w:t>
      </w:r>
      <w:r w:rsidR="003A2DAD" w:rsidRPr="003A2DAD">
        <w:rPr>
          <w:rFonts w:eastAsia="Times New Roman"/>
          <w:lang w:eastAsia="ru-RU"/>
        </w:rPr>
        <w:t>г.</w:t>
      </w:r>
    </w:p>
    <w:p w:rsidR="003A2DAD" w:rsidRPr="003A2DAD" w:rsidRDefault="003A2DAD" w:rsidP="003A2DAD">
      <w:pPr>
        <w:suppressAutoHyphens w:val="0"/>
        <w:rPr>
          <w:rFonts w:eastAsia="Times New Roman"/>
          <w:lang w:eastAsia="ru-RU"/>
        </w:rPr>
      </w:pPr>
    </w:p>
    <w:p w:rsidR="003A2DAD" w:rsidRPr="003A2DAD" w:rsidRDefault="003A2DAD" w:rsidP="003A2DAD">
      <w:pPr>
        <w:suppressAutoHyphens w:val="0"/>
        <w:jc w:val="center"/>
        <w:rPr>
          <w:rFonts w:eastAsiaTheme="minorHAnsi"/>
          <w:b/>
          <w:sz w:val="28"/>
          <w:szCs w:val="22"/>
          <w:lang w:eastAsia="en-US"/>
        </w:rPr>
      </w:pPr>
    </w:p>
    <w:p w:rsidR="00B571EE" w:rsidRDefault="00B571EE" w:rsidP="00B571EE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B571EE" w:rsidRPr="00292794" w:rsidRDefault="00B571EE" w:rsidP="00B571EE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B571EE" w:rsidRPr="00452084" w:rsidRDefault="00B571EE" w:rsidP="0045208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452084">
        <w:rPr>
          <w:rFonts w:ascii="Times New Roman" w:hAnsi="Times New Roman" w:cs="Times New Roman"/>
          <w:b/>
          <w:sz w:val="28"/>
        </w:rPr>
        <w:t>ПОЛОЖЕНИЕ</w:t>
      </w:r>
    </w:p>
    <w:p w:rsidR="00B571EE" w:rsidRPr="00452084" w:rsidRDefault="00B571EE" w:rsidP="0045208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452084">
        <w:rPr>
          <w:rFonts w:ascii="Times New Roman" w:hAnsi="Times New Roman" w:cs="Times New Roman"/>
          <w:b/>
          <w:sz w:val="28"/>
        </w:rPr>
        <w:t>о</w:t>
      </w:r>
      <w:proofErr w:type="gramEnd"/>
      <w:r w:rsidRPr="00452084">
        <w:rPr>
          <w:rFonts w:ascii="Times New Roman" w:hAnsi="Times New Roman" w:cs="Times New Roman"/>
          <w:b/>
          <w:sz w:val="28"/>
        </w:rPr>
        <w:t xml:space="preserve"> городском конкурсе «</w:t>
      </w:r>
      <w:r w:rsidR="00452084" w:rsidRPr="00452084">
        <w:rPr>
          <w:rFonts w:ascii="Times New Roman" w:hAnsi="Times New Roman" w:cs="Times New Roman"/>
          <w:b/>
          <w:sz w:val="28"/>
        </w:rPr>
        <w:t>Понимающий</w:t>
      </w:r>
      <w:r w:rsidRPr="00452084">
        <w:rPr>
          <w:rFonts w:ascii="Times New Roman" w:hAnsi="Times New Roman" w:cs="Times New Roman"/>
          <w:b/>
          <w:sz w:val="28"/>
        </w:rPr>
        <w:t xml:space="preserve"> </w:t>
      </w:r>
      <w:r w:rsidR="00452084" w:rsidRPr="00452084">
        <w:rPr>
          <w:rFonts w:ascii="Times New Roman" w:hAnsi="Times New Roman" w:cs="Times New Roman"/>
          <w:b/>
          <w:sz w:val="28"/>
        </w:rPr>
        <w:t>учитель</w:t>
      </w:r>
      <w:r w:rsidR="00292794" w:rsidRPr="00452084">
        <w:rPr>
          <w:rFonts w:ascii="Times New Roman" w:hAnsi="Times New Roman" w:cs="Times New Roman"/>
          <w:b/>
          <w:sz w:val="28"/>
        </w:rPr>
        <w:t xml:space="preserve"> - 20</w:t>
      </w:r>
      <w:r w:rsidR="00406B27">
        <w:rPr>
          <w:rFonts w:ascii="Times New Roman" w:hAnsi="Times New Roman" w:cs="Times New Roman"/>
          <w:b/>
          <w:sz w:val="28"/>
        </w:rPr>
        <w:t>19</w:t>
      </w:r>
      <w:r w:rsidRPr="00452084">
        <w:rPr>
          <w:rFonts w:ascii="Times New Roman" w:hAnsi="Times New Roman" w:cs="Times New Roman"/>
          <w:b/>
          <w:sz w:val="28"/>
        </w:rPr>
        <w:t>»</w:t>
      </w:r>
    </w:p>
    <w:p w:rsidR="00292794" w:rsidRPr="00292794" w:rsidRDefault="00292794" w:rsidP="00452084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B571EE" w:rsidRPr="00452084" w:rsidRDefault="00452084" w:rsidP="00452084">
      <w:pPr>
        <w:pStyle w:val="a3"/>
        <w:numPr>
          <w:ilvl w:val="0"/>
          <w:numId w:val="21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08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571EE" w:rsidRPr="008F5C8A" w:rsidRDefault="00B571EE" w:rsidP="008F5C8A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8F5C8A">
        <w:rPr>
          <w:rFonts w:ascii="Times New Roman" w:hAnsi="Times New Roman" w:cs="Times New Roman"/>
          <w:sz w:val="28"/>
          <w:szCs w:val="28"/>
        </w:rPr>
        <w:t>Городской конкурс профессионального мастерства «Понимающий учитель - 201</w:t>
      </w:r>
      <w:r w:rsidR="00406B27">
        <w:rPr>
          <w:rFonts w:ascii="Times New Roman" w:hAnsi="Times New Roman" w:cs="Times New Roman"/>
          <w:sz w:val="28"/>
          <w:szCs w:val="28"/>
        </w:rPr>
        <w:t>9</w:t>
      </w:r>
      <w:r w:rsidRPr="008F5C8A">
        <w:rPr>
          <w:rFonts w:ascii="Times New Roman" w:hAnsi="Times New Roman" w:cs="Times New Roman"/>
          <w:sz w:val="28"/>
          <w:szCs w:val="28"/>
        </w:rPr>
        <w:t xml:space="preserve">» (далее-конкурс) </w:t>
      </w:r>
      <w:r w:rsidR="008F5C8A" w:rsidRPr="008F5C8A">
        <w:rPr>
          <w:rFonts w:ascii="Times New Roman" w:hAnsi="Times New Roman" w:cs="Times New Roman"/>
          <w:sz w:val="28"/>
        </w:rPr>
        <w:t xml:space="preserve">проводится Городским Советом Учащихся при поддержке Управления образования и по делам молодежи Исполнительного комитета города Набережные Челны и </w:t>
      </w:r>
      <w:r w:rsidRPr="008F5C8A">
        <w:rPr>
          <w:rFonts w:ascii="Times New Roman" w:hAnsi="Times New Roman" w:cs="Times New Roman"/>
          <w:sz w:val="28"/>
          <w:szCs w:val="28"/>
        </w:rPr>
        <w:t xml:space="preserve">направлен на повышение </w:t>
      </w:r>
      <w:r w:rsidRPr="008F5C8A">
        <w:rPr>
          <w:rFonts w:ascii="Times New Roman" w:hAnsi="Times New Roman" w:cs="Times New Roman"/>
          <w:sz w:val="28"/>
          <w:szCs w:val="28"/>
          <w:shd w:val="clear" w:color="auto" w:fill="FFFFFF"/>
        </w:rPr>
        <w:t>престижа профессии</w:t>
      </w:r>
      <w:r w:rsidR="00406B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8F5C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учителя,   </w:t>
      </w:r>
      <w:proofErr w:type="gramEnd"/>
      <w:r w:rsidRPr="008F5C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мотивирование  учителей на повышение качества их труда.</w:t>
      </w:r>
    </w:p>
    <w:p w:rsidR="00B571EE" w:rsidRPr="00452084" w:rsidRDefault="00B571EE" w:rsidP="00452084">
      <w:pPr>
        <w:pStyle w:val="a9"/>
        <w:widowControl w:val="0"/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 w:rsidRPr="00452084">
        <w:rPr>
          <w:sz w:val="28"/>
          <w:szCs w:val="28"/>
        </w:rPr>
        <w:t>Финансирование конкурса обеспечивается за счет средств, предусмотренных в бюджете города.</w:t>
      </w:r>
    </w:p>
    <w:p w:rsidR="00452084" w:rsidRDefault="00452084" w:rsidP="00452084">
      <w:pPr>
        <w:pStyle w:val="a9"/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452084" w:rsidRPr="00452084" w:rsidRDefault="00452084" w:rsidP="00452084">
      <w:pPr>
        <w:pStyle w:val="a9"/>
        <w:widowControl w:val="0"/>
        <w:numPr>
          <w:ilvl w:val="0"/>
          <w:numId w:val="21"/>
        </w:numPr>
        <w:spacing w:line="360" w:lineRule="auto"/>
        <w:jc w:val="center"/>
        <w:rPr>
          <w:b/>
          <w:sz w:val="28"/>
          <w:szCs w:val="28"/>
        </w:rPr>
      </w:pPr>
      <w:r w:rsidRPr="00452084">
        <w:rPr>
          <w:b/>
          <w:sz w:val="28"/>
          <w:szCs w:val="28"/>
        </w:rPr>
        <w:t>Цели и задачи</w:t>
      </w:r>
    </w:p>
    <w:p w:rsidR="00B571EE" w:rsidRDefault="00452084" w:rsidP="000D5AC0">
      <w:pPr>
        <w:pStyle w:val="a9"/>
        <w:widowControl w:val="0"/>
        <w:numPr>
          <w:ilvl w:val="1"/>
          <w:numId w:val="21"/>
        </w:numPr>
        <w:spacing w:line="360" w:lineRule="auto"/>
        <w:ind w:left="720"/>
        <w:jc w:val="both"/>
        <w:rPr>
          <w:sz w:val="28"/>
          <w:szCs w:val="28"/>
        </w:rPr>
      </w:pPr>
      <w:r w:rsidRPr="00452084">
        <w:rPr>
          <w:sz w:val="28"/>
          <w:szCs w:val="28"/>
        </w:rPr>
        <w:t>Целью</w:t>
      </w:r>
      <w:r>
        <w:rPr>
          <w:sz w:val="28"/>
          <w:szCs w:val="28"/>
        </w:rPr>
        <w:t xml:space="preserve"> конкурса являе</w:t>
      </w:r>
      <w:r w:rsidR="00B571EE" w:rsidRPr="0096490F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="00B571EE" w:rsidRPr="00452084">
        <w:rPr>
          <w:sz w:val="28"/>
          <w:szCs w:val="28"/>
        </w:rPr>
        <w:t>выявление и поддержка талантливых учителей, передового педагогического опыта</w:t>
      </w:r>
      <w:r>
        <w:rPr>
          <w:sz w:val="28"/>
          <w:szCs w:val="28"/>
        </w:rPr>
        <w:t>.</w:t>
      </w:r>
    </w:p>
    <w:p w:rsidR="00452084" w:rsidRPr="00452084" w:rsidRDefault="00452084" w:rsidP="000D5AC0">
      <w:pPr>
        <w:pStyle w:val="a9"/>
        <w:widowControl w:val="0"/>
        <w:numPr>
          <w:ilvl w:val="1"/>
          <w:numId w:val="21"/>
        </w:numPr>
        <w:spacing w:line="360" w:lineRule="auto"/>
        <w:ind w:left="720"/>
        <w:jc w:val="both"/>
        <w:rPr>
          <w:sz w:val="28"/>
          <w:szCs w:val="28"/>
        </w:rPr>
      </w:pPr>
      <w:r w:rsidRPr="00452084">
        <w:rPr>
          <w:sz w:val="28"/>
          <w:szCs w:val="28"/>
        </w:rPr>
        <w:t>Задачи:</w:t>
      </w:r>
    </w:p>
    <w:p w:rsidR="00B571EE" w:rsidRPr="000D5AC0" w:rsidRDefault="000D5AC0" w:rsidP="000D5AC0">
      <w:pPr>
        <w:widowControl w:val="0"/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2084" w:rsidRPr="000D5AC0">
        <w:rPr>
          <w:sz w:val="28"/>
          <w:szCs w:val="28"/>
        </w:rPr>
        <w:t>- п</w:t>
      </w:r>
      <w:r w:rsidR="00B571EE" w:rsidRPr="000D5AC0">
        <w:rPr>
          <w:sz w:val="28"/>
          <w:szCs w:val="28"/>
        </w:rPr>
        <w:t>овышение профессионального мастерства и престижа труда учителя;</w:t>
      </w:r>
    </w:p>
    <w:p w:rsidR="00B571EE" w:rsidRDefault="000D5AC0" w:rsidP="000D5AC0">
      <w:pPr>
        <w:widowControl w:val="0"/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2084" w:rsidRPr="000D5AC0">
        <w:rPr>
          <w:sz w:val="28"/>
          <w:szCs w:val="28"/>
        </w:rPr>
        <w:t xml:space="preserve">- </w:t>
      </w:r>
      <w:r w:rsidR="00B571EE" w:rsidRPr="000D5AC0">
        <w:rPr>
          <w:sz w:val="28"/>
          <w:szCs w:val="28"/>
        </w:rPr>
        <w:t>привлечение внимания общественности, населения,  заинтересованных организаций, средств массовой информации  к  системе образования города</w:t>
      </w:r>
      <w:r w:rsidR="00452084" w:rsidRPr="000D5AC0">
        <w:rPr>
          <w:sz w:val="28"/>
          <w:szCs w:val="28"/>
        </w:rPr>
        <w:t>.</w:t>
      </w:r>
      <w:r w:rsidR="00B571EE" w:rsidRPr="000D5AC0">
        <w:rPr>
          <w:sz w:val="28"/>
          <w:szCs w:val="28"/>
        </w:rPr>
        <w:t xml:space="preserve"> </w:t>
      </w:r>
    </w:p>
    <w:p w:rsidR="000D5AC0" w:rsidRPr="000D5AC0" w:rsidRDefault="000D5AC0" w:rsidP="000D5AC0">
      <w:pPr>
        <w:widowControl w:val="0"/>
        <w:spacing w:line="360" w:lineRule="auto"/>
        <w:ind w:left="567"/>
        <w:jc w:val="both"/>
        <w:rPr>
          <w:sz w:val="28"/>
          <w:szCs w:val="28"/>
        </w:rPr>
      </w:pPr>
    </w:p>
    <w:p w:rsidR="00B571EE" w:rsidRPr="000D5AC0" w:rsidRDefault="00B571EE" w:rsidP="000D5AC0">
      <w:pPr>
        <w:pStyle w:val="a9"/>
        <w:widowControl w:val="0"/>
        <w:numPr>
          <w:ilvl w:val="0"/>
          <w:numId w:val="24"/>
        </w:numPr>
        <w:spacing w:line="360" w:lineRule="auto"/>
        <w:jc w:val="center"/>
        <w:rPr>
          <w:b/>
          <w:sz w:val="28"/>
          <w:szCs w:val="28"/>
        </w:rPr>
      </w:pPr>
      <w:r w:rsidRPr="000D5AC0">
        <w:rPr>
          <w:b/>
          <w:sz w:val="28"/>
          <w:szCs w:val="28"/>
        </w:rPr>
        <w:t>Участники Конкурса</w:t>
      </w:r>
    </w:p>
    <w:p w:rsidR="00B571EE" w:rsidRDefault="00B571EE" w:rsidP="000D5AC0">
      <w:pPr>
        <w:pStyle w:val="a4"/>
        <w:widowControl w:val="0"/>
        <w:numPr>
          <w:ilvl w:val="1"/>
          <w:numId w:val="24"/>
        </w:numPr>
        <w:spacing w:line="360" w:lineRule="auto"/>
        <w:ind w:left="720"/>
        <w:rPr>
          <w:szCs w:val="28"/>
        </w:rPr>
      </w:pPr>
      <w:r w:rsidRPr="00B520D9">
        <w:rPr>
          <w:szCs w:val="28"/>
        </w:rPr>
        <w:t>В Конкурсе принима</w:t>
      </w:r>
      <w:r>
        <w:rPr>
          <w:szCs w:val="28"/>
        </w:rPr>
        <w:t>ют</w:t>
      </w:r>
      <w:r w:rsidRPr="00B520D9">
        <w:rPr>
          <w:szCs w:val="28"/>
        </w:rPr>
        <w:t xml:space="preserve"> участие </w:t>
      </w:r>
      <w:r>
        <w:rPr>
          <w:szCs w:val="28"/>
        </w:rPr>
        <w:t xml:space="preserve">все учителя </w:t>
      </w:r>
      <w:r w:rsidR="00292794">
        <w:rPr>
          <w:szCs w:val="28"/>
        </w:rPr>
        <w:t xml:space="preserve">всех </w:t>
      </w:r>
      <w:r w:rsidR="0096490F">
        <w:rPr>
          <w:szCs w:val="28"/>
        </w:rPr>
        <w:t>обще</w:t>
      </w:r>
      <w:r>
        <w:rPr>
          <w:szCs w:val="28"/>
        </w:rPr>
        <w:t>образовательных учреждений города</w:t>
      </w:r>
      <w:r w:rsidRPr="00B520D9">
        <w:rPr>
          <w:szCs w:val="28"/>
        </w:rPr>
        <w:t>.  Возраст участников не ограничивается.</w:t>
      </w:r>
    </w:p>
    <w:p w:rsidR="00B571EE" w:rsidRPr="000D5AC0" w:rsidRDefault="00B571EE" w:rsidP="000D5AC0">
      <w:pPr>
        <w:pStyle w:val="a4"/>
        <w:widowControl w:val="0"/>
        <w:numPr>
          <w:ilvl w:val="0"/>
          <w:numId w:val="24"/>
        </w:numPr>
        <w:spacing w:line="360" w:lineRule="auto"/>
        <w:jc w:val="center"/>
        <w:rPr>
          <w:b/>
          <w:szCs w:val="28"/>
        </w:rPr>
      </w:pPr>
      <w:r w:rsidRPr="000D5AC0">
        <w:rPr>
          <w:b/>
          <w:szCs w:val="28"/>
        </w:rPr>
        <w:lastRenderedPageBreak/>
        <w:t xml:space="preserve"> Порядок проведения конкурса</w:t>
      </w:r>
    </w:p>
    <w:p w:rsidR="000D5AC0" w:rsidRDefault="00B571EE" w:rsidP="000275E8">
      <w:pPr>
        <w:pStyle w:val="a9"/>
        <w:widowControl w:val="0"/>
        <w:numPr>
          <w:ilvl w:val="1"/>
          <w:numId w:val="24"/>
        </w:numPr>
        <w:spacing w:line="360" w:lineRule="auto"/>
        <w:ind w:left="720"/>
        <w:rPr>
          <w:sz w:val="28"/>
          <w:szCs w:val="28"/>
        </w:rPr>
      </w:pPr>
      <w:r w:rsidRPr="000D5AC0">
        <w:rPr>
          <w:sz w:val="28"/>
          <w:szCs w:val="28"/>
        </w:rPr>
        <w:t>Конкурс проводится в два этапа:</w:t>
      </w:r>
    </w:p>
    <w:p w:rsidR="000D5AC0" w:rsidRPr="000D5AC0" w:rsidRDefault="00B571EE" w:rsidP="000D5AC0">
      <w:pPr>
        <w:pStyle w:val="a9"/>
        <w:widowControl w:val="0"/>
        <w:numPr>
          <w:ilvl w:val="0"/>
          <w:numId w:val="27"/>
        </w:numPr>
        <w:spacing w:line="360" w:lineRule="auto"/>
        <w:rPr>
          <w:sz w:val="28"/>
          <w:szCs w:val="28"/>
        </w:rPr>
      </w:pPr>
      <w:proofErr w:type="gramStart"/>
      <w:r w:rsidRPr="000D5AC0">
        <w:rPr>
          <w:sz w:val="28"/>
          <w:szCs w:val="28"/>
        </w:rPr>
        <w:t>этап</w:t>
      </w:r>
      <w:proofErr w:type="gramEnd"/>
      <w:r w:rsidRPr="000D5AC0">
        <w:rPr>
          <w:sz w:val="28"/>
          <w:szCs w:val="28"/>
        </w:rPr>
        <w:t xml:space="preserve"> – </w:t>
      </w:r>
      <w:r w:rsidR="002B3C02" w:rsidRPr="000D5AC0">
        <w:rPr>
          <w:sz w:val="28"/>
          <w:szCs w:val="28"/>
        </w:rPr>
        <w:t xml:space="preserve">школьный </w:t>
      </w:r>
      <w:r w:rsidRPr="000D5AC0">
        <w:rPr>
          <w:sz w:val="28"/>
          <w:szCs w:val="28"/>
        </w:rPr>
        <w:t xml:space="preserve"> - </w:t>
      </w:r>
      <w:r w:rsidR="000D5AC0">
        <w:rPr>
          <w:b/>
          <w:sz w:val="28"/>
          <w:szCs w:val="28"/>
        </w:rPr>
        <w:t>0</w:t>
      </w:r>
      <w:r w:rsidR="00406B27">
        <w:rPr>
          <w:b/>
          <w:sz w:val="28"/>
          <w:szCs w:val="28"/>
        </w:rPr>
        <w:t>9</w:t>
      </w:r>
      <w:r w:rsidRPr="000D5AC0">
        <w:rPr>
          <w:b/>
          <w:sz w:val="28"/>
          <w:szCs w:val="28"/>
        </w:rPr>
        <w:t>.0</w:t>
      </w:r>
      <w:r w:rsidR="000D5AC0">
        <w:rPr>
          <w:b/>
          <w:sz w:val="28"/>
          <w:szCs w:val="28"/>
        </w:rPr>
        <w:t>9</w:t>
      </w:r>
      <w:r w:rsidRPr="000D5AC0">
        <w:rPr>
          <w:b/>
          <w:sz w:val="28"/>
          <w:szCs w:val="28"/>
        </w:rPr>
        <w:t>.20</w:t>
      </w:r>
      <w:r w:rsidR="00406B27">
        <w:rPr>
          <w:b/>
          <w:sz w:val="28"/>
          <w:szCs w:val="28"/>
        </w:rPr>
        <w:t>19</w:t>
      </w:r>
      <w:r w:rsidR="000D5AC0">
        <w:rPr>
          <w:b/>
          <w:sz w:val="28"/>
          <w:szCs w:val="28"/>
        </w:rPr>
        <w:t xml:space="preserve"> </w:t>
      </w:r>
      <w:r w:rsidRPr="000D5AC0">
        <w:rPr>
          <w:b/>
          <w:sz w:val="28"/>
          <w:szCs w:val="28"/>
        </w:rPr>
        <w:t>-</w:t>
      </w:r>
      <w:r w:rsidR="000D5AC0">
        <w:rPr>
          <w:b/>
          <w:sz w:val="28"/>
          <w:szCs w:val="28"/>
        </w:rPr>
        <w:t xml:space="preserve"> 1</w:t>
      </w:r>
      <w:r w:rsidR="00406B27">
        <w:rPr>
          <w:b/>
          <w:sz w:val="28"/>
          <w:szCs w:val="28"/>
        </w:rPr>
        <w:t>9</w:t>
      </w:r>
      <w:r w:rsidRPr="000D5AC0">
        <w:rPr>
          <w:b/>
          <w:sz w:val="28"/>
          <w:szCs w:val="28"/>
        </w:rPr>
        <w:t>.0</w:t>
      </w:r>
      <w:r w:rsidR="000D5AC0">
        <w:rPr>
          <w:b/>
          <w:sz w:val="28"/>
          <w:szCs w:val="28"/>
        </w:rPr>
        <w:t>9</w:t>
      </w:r>
      <w:r w:rsidRPr="000D5AC0">
        <w:rPr>
          <w:b/>
          <w:sz w:val="28"/>
          <w:szCs w:val="28"/>
        </w:rPr>
        <w:t>.20</w:t>
      </w:r>
      <w:r w:rsidR="00406B27">
        <w:rPr>
          <w:b/>
          <w:sz w:val="28"/>
          <w:szCs w:val="28"/>
        </w:rPr>
        <w:t>19</w:t>
      </w:r>
      <w:r w:rsidR="002B3C02" w:rsidRPr="000D5AC0">
        <w:rPr>
          <w:b/>
          <w:sz w:val="28"/>
          <w:szCs w:val="28"/>
        </w:rPr>
        <w:t>;</w:t>
      </w:r>
    </w:p>
    <w:p w:rsidR="00B571EE" w:rsidRPr="000D5AC0" w:rsidRDefault="000D5AC0" w:rsidP="000D5AC0">
      <w:pPr>
        <w:pStyle w:val="a9"/>
        <w:widowControl w:val="0"/>
        <w:numPr>
          <w:ilvl w:val="0"/>
          <w:numId w:val="27"/>
        </w:numPr>
        <w:spacing w:line="360" w:lineRule="auto"/>
        <w:rPr>
          <w:sz w:val="28"/>
          <w:szCs w:val="28"/>
        </w:rPr>
      </w:pPr>
      <w:proofErr w:type="gramStart"/>
      <w:r w:rsidRPr="000D5AC0">
        <w:rPr>
          <w:sz w:val="28"/>
          <w:szCs w:val="28"/>
        </w:rPr>
        <w:t>этап</w:t>
      </w:r>
      <w:proofErr w:type="gramEnd"/>
      <w:r>
        <w:rPr>
          <w:sz w:val="28"/>
          <w:szCs w:val="28"/>
        </w:rPr>
        <w:t xml:space="preserve"> </w:t>
      </w:r>
      <w:r w:rsidRPr="000D5AC0">
        <w:rPr>
          <w:sz w:val="28"/>
          <w:szCs w:val="28"/>
        </w:rPr>
        <w:t xml:space="preserve">– </w:t>
      </w:r>
      <w:r w:rsidR="00B571EE" w:rsidRPr="000D5AC0">
        <w:rPr>
          <w:sz w:val="28"/>
          <w:szCs w:val="28"/>
        </w:rPr>
        <w:t xml:space="preserve">муниципальный  </w:t>
      </w:r>
      <w:r w:rsidR="002B3C02" w:rsidRPr="000D5AC0">
        <w:rPr>
          <w:sz w:val="28"/>
          <w:szCs w:val="28"/>
        </w:rPr>
        <w:t xml:space="preserve"> - </w:t>
      </w:r>
      <w:r>
        <w:rPr>
          <w:b/>
          <w:sz w:val="28"/>
          <w:szCs w:val="28"/>
        </w:rPr>
        <w:t>1</w:t>
      </w:r>
      <w:r w:rsidR="00406B27">
        <w:rPr>
          <w:b/>
          <w:sz w:val="28"/>
          <w:szCs w:val="28"/>
        </w:rPr>
        <w:t>9</w:t>
      </w:r>
      <w:r w:rsidRPr="000D5AC0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9</w:t>
      </w:r>
      <w:r w:rsidRPr="000D5AC0">
        <w:rPr>
          <w:b/>
          <w:sz w:val="28"/>
          <w:szCs w:val="28"/>
        </w:rPr>
        <w:t>.201</w:t>
      </w:r>
      <w:r w:rsidR="00406B27">
        <w:rPr>
          <w:b/>
          <w:sz w:val="28"/>
          <w:szCs w:val="28"/>
        </w:rPr>
        <w:t>9</w:t>
      </w:r>
      <w:r w:rsidR="00B571EE" w:rsidRPr="000D5AC0">
        <w:rPr>
          <w:b/>
          <w:sz w:val="28"/>
          <w:szCs w:val="28"/>
        </w:rPr>
        <w:t>-</w:t>
      </w:r>
      <w:r w:rsidR="002B3C02" w:rsidRPr="000D5A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30</w:t>
      </w:r>
      <w:r w:rsidRPr="000D5AC0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9</w:t>
      </w:r>
      <w:r w:rsidRPr="000D5AC0">
        <w:rPr>
          <w:b/>
          <w:sz w:val="28"/>
          <w:szCs w:val="28"/>
        </w:rPr>
        <w:t>.201</w:t>
      </w:r>
      <w:r w:rsidR="00406B27">
        <w:rPr>
          <w:b/>
          <w:sz w:val="28"/>
          <w:szCs w:val="28"/>
        </w:rPr>
        <w:t>9</w:t>
      </w:r>
      <w:r w:rsidR="00B571EE" w:rsidRPr="000D5AC0">
        <w:rPr>
          <w:b/>
          <w:sz w:val="28"/>
          <w:szCs w:val="28"/>
        </w:rPr>
        <w:t>.</w:t>
      </w:r>
      <w:r w:rsidR="00B571EE" w:rsidRPr="000D5AC0">
        <w:rPr>
          <w:sz w:val="28"/>
          <w:szCs w:val="28"/>
        </w:rPr>
        <w:t xml:space="preserve">                           </w:t>
      </w:r>
    </w:p>
    <w:p w:rsidR="00B571EE" w:rsidRDefault="00B571EE" w:rsidP="000275E8">
      <w:pPr>
        <w:pStyle w:val="a4"/>
        <w:widowControl w:val="0"/>
        <w:numPr>
          <w:ilvl w:val="1"/>
          <w:numId w:val="24"/>
        </w:numPr>
        <w:spacing w:line="360" w:lineRule="auto"/>
        <w:ind w:left="720"/>
        <w:rPr>
          <w:szCs w:val="28"/>
        </w:rPr>
      </w:pPr>
      <w:r>
        <w:rPr>
          <w:szCs w:val="28"/>
        </w:rPr>
        <w:t xml:space="preserve">Для </w:t>
      </w:r>
      <w:r w:rsidR="002B3C02">
        <w:rPr>
          <w:szCs w:val="28"/>
        </w:rPr>
        <w:t xml:space="preserve">проведения </w:t>
      </w:r>
      <w:r w:rsidR="002B3C02" w:rsidRPr="009B073F">
        <w:rPr>
          <w:b/>
          <w:szCs w:val="28"/>
        </w:rPr>
        <w:t>школьного этапа</w:t>
      </w:r>
      <w:r w:rsidR="002B3C02">
        <w:rPr>
          <w:szCs w:val="28"/>
        </w:rPr>
        <w:t xml:space="preserve"> конкурса в ОУ создается Оргкомитет в составе:</w:t>
      </w:r>
    </w:p>
    <w:p w:rsidR="002B3C02" w:rsidRDefault="002B3C02" w:rsidP="00452084">
      <w:pPr>
        <w:pStyle w:val="a4"/>
        <w:widowControl w:val="0"/>
        <w:numPr>
          <w:ilvl w:val="0"/>
          <w:numId w:val="11"/>
        </w:numPr>
        <w:spacing w:line="360" w:lineRule="auto"/>
        <w:rPr>
          <w:szCs w:val="28"/>
        </w:rPr>
      </w:pPr>
      <w:r>
        <w:rPr>
          <w:szCs w:val="28"/>
        </w:rPr>
        <w:t>Руководитель ОУ</w:t>
      </w:r>
      <w:r w:rsidR="000D5AC0">
        <w:rPr>
          <w:szCs w:val="28"/>
        </w:rPr>
        <w:t>;</w:t>
      </w:r>
    </w:p>
    <w:p w:rsidR="002B3C02" w:rsidRDefault="002B3C02" w:rsidP="00452084">
      <w:pPr>
        <w:pStyle w:val="a4"/>
        <w:widowControl w:val="0"/>
        <w:numPr>
          <w:ilvl w:val="0"/>
          <w:numId w:val="11"/>
        </w:numPr>
        <w:spacing w:line="360" w:lineRule="auto"/>
        <w:rPr>
          <w:szCs w:val="28"/>
        </w:rPr>
      </w:pPr>
      <w:r>
        <w:rPr>
          <w:szCs w:val="28"/>
        </w:rPr>
        <w:t>Депутаты  ГСУ</w:t>
      </w:r>
      <w:r w:rsidR="0096490F">
        <w:rPr>
          <w:szCs w:val="28"/>
        </w:rPr>
        <w:t xml:space="preserve">, спикер </w:t>
      </w:r>
      <w:r>
        <w:rPr>
          <w:szCs w:val="28"/>
        </w:rPr>
        <w:t xml:space="preserve"> ШСУ – 3 человека</w:t>
      </w:r>
      <w:r w:rsidR="000D5AC0">
        <w:rPr>
          <w:szCs w:val="28"/>
        </w:rPr>
        <w:t>;</w:t>
      </w:r>
    </w:p>
    <w:p w:rsidR="002B3C02" w:rsidRDefault="002B3C02" w:rsidP="00452084">
      <w:pPr>
        <w:pStyle w:val="a4"/>
        <w:widowControl w:val="0"/>
        <w:numPr>
          <w:ilvl w:val="0"/>
          <w:numId w:val="11"/>
        </w:numPr>
        <w:spacing w:line="360" w:lineRule="auto"/>
        <w:rPr>
          <w:szCs w:val="28"/>
        </w:rPr>
      </w:pPr>
      <w:r>
        <w:rPr>
          <w:szCs w:val="28"/>
        </w:rPr>
        <w:t>Председатель профкома ОУ</w:t>
      </w:r>
      <w:r w:rsidR="000D5AC0">
        <w:rPr>
          <w:szCs w:val="28"/>
        </w:rPr>
        <w:t>;</w:t>
      </w:r>
      <w:r>
        <w:rPr>
          <w:szCs w:val="28"/>
        </w:rPr>
        <w:t xml:space="preserve">  </w:t>
      </w:r>
    </w:p>
    <w:p w:rsidR="002B3C02" w:rsidRDefault="002B3C02" w:rsidP="00452084">
      <w:pPr>
        <w:pStyle w:val="a4"/>
        <w:widowControl w:val="0"/>
        <w:numPr>
          <w:ilvl w:val="0"/>
          <w:numId w:val="11"/>
        </w:numPr>
        <w:spacing w:line="360" w:lineRule="auto"/>
        <w:rPr>
          <w:szCs w:val="28"/>
        </w:rPr>
      </w:pPr>
      <w:r>
        <w:rPr>
          <w:szCs w:val="28"/>
        </w:rPr>
        <w:t>Представитель родительской общественности – 1 человек;</w:t>
      </w:r>
    </w:p>
    <w:p w:rsidR="002B3C02" w:rsidRDefault="002B3C02" w:rsidP="00452084">
      <w:pPr>
        <w:pStyle w:val="a4"/>
        <w:widowControl w:val="0"/>
        <w:numPr>
          <w:ilvl w:val="0"/>
          <w:numId w:val="11"/>
        </w:numPr>
        <w:spacing w:line="360" w:lineRule="auto"/>
        <w:rPr>
          <w:szCs w:val="28"/>
        </w:rPr>
      </w:pPr>
      <w:r>
        <w:rPr>
          <w:szCs w:val="28"/>
        </w:rPr>
        <w:t>Представитель администрации района и /или Управления образования и по делам молодежи (по согласованию)</w:t>
      </w:r>
      <w:r w:rsidR="008F5C8A">
        <w:rPr>
          <w:szCs w:val="28"/>
        </w:rPr>
        <w:t>.</w:t>
      </w:r>
    </w:p>
    <w:p w:rsidR="002B3C02" w:rsidRDefault="002B3C02" w:rsidP="000275E8">
      <w:pPr>
        <w:pStyle w:val="a4"/>
        <w:widowControl w:val="0"/>
        <w:numPr>
          <w:ilvl w:val="1"/>
          <w:numId w:val="24"/>
        </w:numPr>
        <w:spacing w:line="360" w:lineRule="auto"/>
        <w:ind w:left="720"/>
        <w:rPr>
          <w:szCs w:val="28"/>
        </w:rPr>
      </w:pPr>
      <w:r>
        <w:rPr>
          <w:szCs w:val="28"/>
        </w:rPr>
        <w:t>В ОУ оформляются стенды, на которых  размещается следующая информация:</w:t>
      </w:r>
    </w:p>
    <w:p w:rsidR="002B3C02" w:rsidRDefault="002B3C02" w:rsidP="00452084">
      <w:pPr>
        <w:pStyle w:val="a4"/>
        <w:widowControl w:val="0"/>
        <w:numPr>
          <w:ilvl w:val="0"/>
          <w:numId w:val="12"/>
        </w:numPr>
        <w:spacing w:line="360" w:lineRule="auto"/>
        <w:rPr>
          <w:szCs w:val="28"/>
        </w:rPr>
      </w:pPr>
      <w:r>
        <w:rPr>
          <w:szCs w:val="28"/>
        </w:rPr>
        <w:t>Ф.И.О. учителя;</w:t>
      </w:r>
    </w:p>
    <w:p w:rsidR="002B3C02" w:rsidRDefault="002B3C02" w:rsidP="00452084">
      <w:pPr>
        <w:pStyle w:val="a4"/>
        <w:widowControl w:val="0"/>
        <w:numPr>
          <w:ilvl w:val="0"/>
          <w:numId w:val="12"/>
        </w:numPr>
        <w:spacing w:line="360" w:lineRule="auto"/>
        <w:rPr>
          <w:szCs w:val="28"/>
        </w:rPr>
      </w:pPr>
      <w:r>
        <w:rPr>
          <w:szCs w:val="28"/>
        </w:rPr>
        <w:t xml:space="preserve">Фото учителя;  </w:t>
      </w:r>
    </w:p>
    <w:p w:rsidR="002B3C02" w:rsidRDefault="002B3C02" w:rsidP="00452084">
      <w:pPr>
        <w:pStyle w:val="a4"/>
        <w:widowControl w:val="0"/>
        <w:numPr>
          <w:ilvl w:val="0"/>
          <w:numId w:val="12"/>
        </w:numPr>
        <w:spacing w:line="360" w:lineRule="auto"/>
        <w:rPr>
          <w:szCs w:val="28"/>
        </w:rPr>
      </w:pPr>
      <w:r>
        <w:rPr>
          <w:szCs w:val="28"/>
        </w:rPr>
        <w:t>Краткая информация о профессиональной деятельности учителя.</w:t>
      </w:r>
      <w:r w:rsidRPr="002B3C02">
        <w:rPr>
          <w:szCs w:val="28"/>
        </w:rPr>
        <w:t xml:space="preserve"> </w:t>
      </w:r>
      <w:r w:rsidRPr="00B23857">
        <w:rPr>
          <w:szCs w:val="28"/>
        </w:rPr>
        <w:t xml:space="preserve">Рекомендуется показать </w:t>
      </w:r>
      <w:r>
        <w:rPr>
          <w:szCs w:val="28"/>
        </w:rPr>
        <w:t xml:space="preserve"> </w:t>
      </w:r>
      <w:r w:rsidRPr="00B23857">
        <w:rPr>
          <w:szCs w:val="28"/>
        </w:rPr>
        <w:t xml:space="preserve"> индивидуальность, разнообразие мира  увлечений участника </w:t>
      </w:r>
      <w:r w:rsidR="0096490F">
        <w:rPr>
          <w:szCs w:val="28"/>
        </w:rPr>
        <w:t>к</w:t>
      </w:r>
      <w:r w:rsidRPr="00B23857">
        <w:rPr>
          <w:szCs w:val="28"/>
        </w:rPr>
        <w:t>онкурса</w:t>
      </w:r>
      <w:r>
        <w:rPr>
          <w:szCs w:val="28"/>
        </w:rPr>
        <w:t xml:space="preserve">, </w:t>
      </w:r>
      <w:r w:rsidR="000D5AC0">
        <w:rPr>
          <w:szCs w:val="28"/>
        </w:rPr>
        <w:t>успехи и достижения обучающихся</w:t>
      </w:r>
      <w:r w:rsidRPr="00B23857">
        <w:rPr>
          <w:szCs w:val="28"/>
        </w:rPr>
        <w:t xml:space="preserve">  </w:t>
      </w:r>
      <w:r>
        <w:rPr>
          <w:szCs w:val="28"/>
        </w:rPr>
        <w:t xml:space="preserve"> и т.д.</w:t>
      </w:r>
    </w:p>
    <w:p w:rsidR="002B3C02" w:rsidRDefault="002B3C02" w:rsidP="000275E8">
      <w:pPr>
        <w:pStyle w:val="a4"/>
        <w:widowControl w:val="0"/>
        <w:numPr>
          <w:ilvl w:val="1"/>
          <w:numId w:val="24"/>
        </w:numPr>
        <w:spacing w:line="360" w:lineRule="auto"/>
        <w:ind w:left="720"/>
        <w:rPr>
          <w:szCs w:val="28"/>
        </w:rPr>
      </w:pPr>
      <w:r>
        <w:rPr>
          <w:szCs w:val="28"/>
        </w:rPr>
        <w:t>В ОУ организуется голосование учащихся и родителей за кандидатуры учителей путем раздачи каждому учащемуся и родителям  специальных жетонов, защищенных от по</w:t>
      </w:r>
      <w:r w:rsidR="00A022A3">
        <w:rPr>
          <w:szCs w:val="28"/>
        </w:rPr>
        <w:t>д</w:t>
      </w:r>
      <w:r>
        <w:rPr>
          <w:szCs w:val="28"/>
        </w:rPr>
        <w:t xml:space="preserve">делок. </w:t>
      </w:r>
    </w:p>
    <w:p w:rsidR="002B3C02" w:rsidRDefault="002B3C02" w:rsidP="000275E8">
      <w:pPr>
        <w:pStyle w:val="a4"/>
        <w:widowControl w:val="0"/>
        <w:numPr>
          <w:ilvl w:val="1"/>
          <w:numId w:val="24"/>
        </w:numPr>
        <w:spacing w:line="360" w:lineRule="auto"/>
        <w:ind w:left="720"/>
        <w:rPr>
          <w:szCs w:val="28"/>
        </w:rPr>
      </w:pPr>
      <w:r w:rsidRPr="008F5C8A">
        <w:rPr>
          <w:szCs w:val="28"/>
        </w:rPr>
        <w:t>По итогам проведения школьного этапа</w:t>
      </w:r>
      <w:r w:rsidR="000140BC" w:rsidRPr="008F5C8A">
        <w:rPr>
          <w:szCs w:val="28"/>
        </w:rPr>
        <w:t xml:space="preserve"> </w:t>
      </w:r>
      <w:r w:rsidRPr="008F5C8A">
        <w:rPr>
          <w:szCs w:val="28"/>
        </w:rPr>
        <w:t>выявляется победитель, набравший наибольшее количество голосов.</w:t>
      </w:r>
      <w:r w:rsidR="000140BC" w:rsidRPr="008F5C8A">
        <w:rPr>
          <w:szCs w:val="28"/>
        </w:rPr>
        <w:t xml:space="preserve"> Итоги конкурса оформляются протоколом</w:t>
      </w:r>
      <w:r w:rsidR="000275E8">
        <w:rPr>
          <w:szCs w:val="28"/>
        </w:rPr>
        <w:t xml:space="preserve"> </w:t>
      </w:r>
      <w:r w:rsidR="000275E8" w:rsidRPr="008F5C8A">
        <w:rPr>
          <w:szCs w:val="28"/>
        </w:rPr>
        <w:t xml:space="preserve">(Приложение 1) </w:t>
      </w:r>
      <w:r w:rsidR="008F5C8A">
        <w:rPr>
          <w:szCs w:val="28"/>
        </w:rPr>
        <w:t>с печатью ОУ</w:t>
      </w:r>
      <w:r w:rsidR="000140BC" w:rsidRPr="008F5C8A">
        <w:rPr>
          <w:szCs w:val="28"/>
        </w:rPr>
        <w:t xml:space="preserve"> и передаются в </w:t>
      </w:r>
      <w:r w:rsidR="007D1B3D" w:rsidRPr="008F5C8A">
        <w:rPr>
          <w:szCs w:val="28"/>
        </w:rPr>
        <w:t>электронном варианте</w:t>
      </w:r>
      <w:r w:rsidR="008F5C8A" w:rsidRPr="008F5C8A">
        <w:rPr>
          <w:szCs w:val="28"/>
        </w:rPr>
        <w:t xml:space="preserve"> (скан)</w:t>
      </w:r>
      <w:r w:rsidR="007D1B3D" w:rsidRPr="008F5C8A">
        <w:rPr>
          <w:szCs w:val="28"/>
        </w:rPr>
        <w:t xml:space="preserve"> </w:t>
      </w:r>
      <w:r w:rsidR="000D5AC0" w:rsidRPr="008F5C8A">
        <w:rPr>
          <w:szCs w:val="28"/>
        </w:rPr>
        <w:t>по адресу</w:t>
      </w:r>
      <w:r w:rsidR="007D1B3D" w:rsidRPr="008F5C8A">
        <w:rPr>
          <w:szCs w:val="28"/>
        </w:rPr>
        <w:t xml:space="preserve"> </w:t>
      </w:r>
      <w:hyperlink r:id="rId5" w:history="1">
        <w:r w:rsidR="007D1B3D" w:rsidRPr="008F5C8A">
          <w:rPr>
            <w:rStyle w:val="aa"/>
            <w:b/>
            <w:color w:val="auto"/>
            <w:szCs w:val="28"/>
            <w:lang w:val="en-US"/>
          </w:rPr>
          <w:t>gsy</w:t>
        </w:r>
        <w:r w:rsidR="007D1B3D" w:rsidRPr="008F5C8A">
          <w:rPr>
            <w:rStyle w:val="aa"/>
            <w:b/>
            <w:color w:val="auto"/>
            <w:szCs w:val="28"/>
          </w:rPr>
          <w:t>_</w:t>
        </w:r>
        <w:r w:rsidR="007D1B3D" w:rsidRPr="008F5C8A">
          <w:rPr>
            <w:rStyle w:val="aa"/>
            <w:b/>
            <w:color w:val="auto"/>
            <w:szCs w:val="28"/>
            <w:lang w:val="en-US"/>
          </w:rPr>
          <w:t>chelny</w:t>
        </w:r>
        <w:r w:rsidR="007D1B3D" w:rsidRPr="008F5C8A">
          <w:rPr>
            <w:rStyle w:val="aa"/>
            <w:b/>
            <w:color w:val="auto"/>
            <w:szCs w:val="28"/>
          </w:rPr>
          <w:t>@</w:t>
        </w:r>
        <w:r w:rsidR="007D1B3D" w:rsidRPr="008F5C8A">
          <w:rPr>
            <w:rStyle w:val="aa"/>
            <w:b/>
            <w:color w:val="auto"/>
            <w:szCs w:val="28"/>
            <w:lang w:val="en-US"/>
          </w:rPr>
          <w:t>mail</w:t>
        </w:r>
        <w:r w:rsidR="007D1B3D" w:rsidRPr="008F5C8A">
          <w:rPr>
            <w:rStyle w:val="aa"/>
            <w:b/>
            <w:color w:val="auto"/>
            <w:szCs w:val="28"/>
          </w:rPr>
          <w:t>.</w:t>
        </w:r>
        <w:proofErr w:type="spellStart"/>
        <w:r w:rsidR="007D1B3D" w:rsidRPr="008F5C8A">
          <w:rPr>
            <w:rStyle w:val="aa"/>
            <w:b/>
            <w:color w:val="auto"/>
            <w:szCs w:val="28"/>
            <w:lang w:val="en-US"/>
          </w:rPr>
          <w:t>ru</w:t>
        </w:r>
        <w:proofErr w:type="spellEnd"/>
      </w:hyperlink>
      <w:r w:rsidR="007D1B3D" w:rsidRPr="008F5C8A">
        <w:rPr>
          <w:b/>
          <w:szCs w:val="28"/>
        </w:rPr>
        <w:t xml:space="preserve"> </w:t>
      </w:r>
      <w:r w:rsidR="000140BC" w:rsidRPr="008F5C8A">
        <w:rPr>
          <w:szCs w:val="28"/>
        </w:rPr>
        <w:t>вместе с информацией о победителе</w:t>
      </w:r>
      <w:r w:rsidR="007D1B3D" w:rsidRPr="008F5C8A">
        <w:rPr>
          <w:szCs w:val="28"/>
        </w:rPr>
        <w:t xml:space="preserve"> (</w:t>
      </w:r>
      <w:r w:rsidR="000275E8">
        <w:rPr>
          <w:szCs w:val="28"/>
        </w:rPr>
        <w:t>Приложение 2</w:t>
      </w:r>
      <w:r w:rsidR="007D1B3D" w:rsidRPr="008F5C8A">
        <w:rPr>
          <w:szCs w:val="28"/>
        </w:rPr>
        <w:t>)</w:t>
      </w:r>
      <w:r w:rsidR="000140BC" w:rsidRPr="008F5C8A">
        <w:rPr>
          <w:szCs w:val="28"/>
        </w:rPr>
        <w:t xml:space="preserve"> в срок </w:t>
      </w:r>
      <w:r w:rsidR="000140BC" w:rsidRPr="008F5C8A">
        <w:rPr>
          <w:b/>
          <w:szCs w:val="28"/>
          <w:u w:val="single"/>
        </w:rPr>
        <w:t>до 1</w:t>
      </w:r>
      <w:r w:rsidR="00406B27">
        <w:rPr>
          <w:b/>
          <w:szCs w:val="28"/>
          <w:u w:val="single"/>
        </w:rPr>
        <w:t>9</w:t>
      </w:r>
      <w:r w:rsidR="008F5C8A" w:rsidRPr="008F5C8A">
        <w:rPr>
          <w:b/>
          <w:szCs w:val="28"/>
          <w:u w:val="single"/>
        </w:rPr>
        <w:t>.09.201</w:t>
      </w:r>
      <w:r w:rsidR="00406B27">
        <w:rPr>
          <w:b/>
          <w:szCs w:val="28"/>
          <w:u w:val="single"/>
        </w:rPr>
        <w:t>9</w:t>
      </w:r>
      <w:r w:rsidR="000140BC" w:rsidRPr="008F5C8A">
        <w:rPr>
          <w:b/>
          <w:szCs w:val="28"/>
          <w:u w:val="single"/>
        </w:rPr>
        <w:t xml:space="preserve"> г.</w:t>
      </w:r>
      <w:r w:rsidR="000140BC" w:rsidRPr="008F5C8A">
        <w:rPr>
          <w:szCs w:val="28"/>
        </w:rPr>
        <w:t xml:space="preserve"> (включительно)</w:t>
      </w:r>
    </w:p>
    <w:p w:rsidR="000275E8" w:rsidRPr="008F5C8A" w:rsidRDefault="000275E8" w:rsidP="000275E8">
      <w:pPr>
        <w:pStyle w:val="a4"/>
        <w:widowControl w:val="0"/>
        <w:spacing w:line="360" w:lineRule="auto"/>
        <w:ind w:left="720"/>
        <w:rPr>
          <w:szCs w:val="28"/>
        </w:rPr>
      </w:pPr>
    </w:p>
    <w:p w:rsidR="009B073F" w:rsidRDefault="009B073F" w:rsidP="000275E8">
      <w:pPr>
        <w:pStyle w:val="a4"/>
        <w:widowControl w:val="0"/>
        <w:numPr>
          <w:ilvl w:val="1"/>
          <w:numId w:val="24"/>
        </w:numPr>
        <w:spacing w:line="360" w:lineRule="auto"/>
        <w:ind w:left="720"/>
        <w:rPr>
          <w:szCs w:val="28"/>
        </w:rPr>
      </w:pPr>
      <w:r>
        <w:rPr>
          <w:szCs w:val="28"/>
        </w:rPr>
        <w:lastRenderedPageBreak/>
        <w:t xml:space="preserve">Для проведения </w:t>
      </w:r>
      <w:r>
        <w:rPr>
          <w:b/>
          <w:szCs w:val="28"/>
        </w:rPr>
        <w:t>городского</w:t>
      </w:r>
      <w:r w:rsidRPr="009B073F">
        <w:rPr>
          <w:b/>
          <w:szCs w:val="28"/>
        </w:rPr>
        <w:t xml:space="preserve"> этапа</w:t>
      </w:r>
      <w:r>
        <w:rPr>
          <w:szCs w:val="28"/>
        </w:rPr>
        <w:t xml:space="preserve"> конкурса  создается Оргкомитет в составе:</w:t>
      </w:r>
    </w:p>
    <w:p w:rsidR="009B073F" w:rsidRDefault="009B073F" w:rsidP="00452084">
      <w:pPr>
        <w:pStyle w:val="a4"/>
        <w:widowControl w:val="0"/>
        <w:numPr>
          <w:ilvl w:val="0"/>
          <w:numId w:val="13"/>
        </w:numPr>
        <w:spacing w:line="360" w:lineRule="auto"/>
        <w:rPr>
          <w:szCs w:val="28"/>
        </w:rPr>
      </w:pPr>
      <w:r>
        <w:rPr>
          <w:szCs w:val="28"/>
        </w:rPr>
        <w:t>Председатель</w:t>
      </w:r>
      <w:r w:rsidR="006D60E1">
        <w:rPr>
          <w:szCs w:val="28"/>
        </w:rPr>
        <w:t xml:space="preserve"> Оргкомитета</w:t>
      </w:r>
      <w:r>
        <w:rPr>
          <w:szCs w:val="28"/>
        </w:rPr>
        <w:t xml:space="preserve">, начальник управления образования и по делам молодежи – </w:t>
      </w:r>
      <w:r w:rsidR="008F5C8A">
        <w:rPr>
          <w:szCs w:val="28"/>
        </w:rPr>
        <w:t>В.Х. Харисов;</w:t>
      </w:r>
    </w:p>
    <w:p w:rsidR="009B073F" w:rsidRDefault="009B073F" w:rsidP="00452084">
      <w:pPr>
        <w:pStyle w:val="a4"/>
        <w:widowControl w:val="0"/>
        <w:numPr>
          <w:ilvl w:val="0"/>
          <w:numId w:val="13"/>
        </w:numPr>
        <w:spacing w:line="360" w:lineRule="auto"/>
        <w:rPr>
          <w:szCs w:val="28"/>
        </w:rPr>
      </w:pPr>
      <w:r>
        <w:rPr>
          <w:szCs w:val="28"/>
        </w:rPr>
        <w:t>Заместитель председателя</w:t>
      </w:r>
      <w:r w:rsidR="006D60E1">
        <w:rPr>
          <w:szCs w:val="28"/>
        </w:rPr>
        <w:t xml:space="preserve"> Оргкомитета</w:t>
      </w:r>
      <w:r>
        <w:rPr>
          <w:szCs w:val="28"/>
        </w:rPr>
        <w:t>, заместитель начальника управления образования и по делам молодежи –</w:t>
      </w:r>
      <w:r w:rsidR="008F5C8A">
        <w:rPr>
          <w:szCs w:val="28"/>
        </w:rPr>
        <w:t xml:space="preserve"> </w:t>
      </w:r>
      <w:r>
        <w:rPr>
          <w:szCs w:val="28"/>
        </w:rPr>
        <w:t>Л.В.</w:t>
      </w:r>
      <w:r w:rsidR="008F5C8A">
        <w:rPr>
          <w:szCs w:val="28"/>
        </w:rPr>
        <w:t xml:space="preserve"> Золотарева;</w:t>
      </w:r>
    </w:p>
    <w:p w:rsidR="009B073F" w:rsidRDefault="009B073F" w:rsidP="00452084">
      <w:pPr>
        <w:pStyle w:val="a4"/>
        <w:widowControl w:val="0"/>
        <w:numPr>
          <w:ilvl w:val="0"/>
          <w:numId w:val="13"/>
        </w:numPr>
        <w:spacing w:line="360" w:lineRule="auto"/>
        <w:rPr>
          <w:szCs w:val="28"/>
        </w:rPr>
      </w:pPr>
      <w:r>
        <w:rPr>
          <w:szCs w:val="28"/>
        </w:rPr>
        <w:t>Председатель профсоюзной организации работников  образования г.</w:t>
      </w:r>
      <w:r w:rsidR="000275E8">
        <w:rPr>
          <w:szCs w:val="28"/>
        </w:rPr>
        <w:t xml:space="preserve"> </w:t>
      </w:r>
      <w:r>
        <w:rPr>
          <w:szCs w:val="28"/>
        </w:rPr>
        <w:t xml:space="preserve">Набережные Челны </w:t>
      </w:r>
      <w:r w:rsidR="008F5C8A">
        <w:rPr>
          <w:szCs w:val="28"/>
        </w:rPr>
        <w:t xml:space="preserve">– Ф.А. </w:t>
      </w:r>
      <w:proofErr w:type="spellStart"/>
      <w:r w:rsidR="008F5C8A">
        <w:rPr>
          <w:szCs w:val="28"/>
        </w:rPr>
        <w:t>Халиуллин</w:t>
      </w:r>
      <w:proofErr w:type="spellEnd"/>
      <w:r w:rsidR="008F5C8A">
        <w:rPr>
          <w:szCs w:val="28"/>
        </w:rPr>
        <w:t>;</w:t>
      </w:r>
    </w:p>
    <w:p w:rsidR="009B073F" w:rsidRDefault="009B073F" w:rsidP="00452084">
      <w:pPr>
        <w:pStyle w:val="a4"/>
        <w:widowControl w:val="0"/>
        <w:numPr>
          <w:ilvl w:val="0"/>
          <w:numId w:val="13"/>
        </w:numPr>
        <w:spacing w:line="360" w:lineRule="auto"/>
        <w:rPr>
          <w:szCs w:val="28"/>
        </w:rPr>
      </w:pPr>
      <w:r>
        <w:rPr>
          <w:szCs w:val="28"/>
        </w:rPr>
        <w:t>Спикер Городск</w:t>
      </w:r>
      <w:r w:rsidR="00A022A3">
        <w:rPr>
          <w:szCs w:val="28"/>
        </w:rPr>
        <w:t xml:space="preserve">ого Совета Учащихся – </w:t>
      </w:r>
      <w:r w:rsidR="00406B27">
        <w:rPr>
          <w:szCs w:val="28"/>
        </w:rPr>
        <w:t>А.Е</w:t>
      </w:r>
      <w:r w:rsidR="008F5C8A">
        <w:rPr>
          <w:szCs w:val="28"/>
        </w:rPr>
        <w:t xml:space="preserve">. </w:t>
      </w:r>
      <w:r w:rsidR="00406B27">
        <w:rPr>
          <w:szCs w:val="28"/>
        </w:rPr>
        <w:t>Мешалкина</w:t>
      </w:r>
      <w:r w:rsidR="008F5C8A">
        <w:rPr>
          <w:szCs w:val="28"/>
        </w:rPr>
        <w:t>;</w:t>
      </w:r>
    </w:p>
    <w:p w:rsidR="009B073F" w:rsidRDefault="000140BC" w:rsidP="00452084">
      <w:pPr>
        <w:pStyle w:val="a4"/>
        <w:widowControl w:val="0"/>
        <w:numPr>
          <w:ilvl w:val="0"/>
          <w:numId w:val="13"/>
        </w:numPr>
        <w:spacing w:line="360" w:lineRule="auto"/>
        <w:rPr>
          <w:szCs w:val="28"/>
        </w:rPr>
      </w:pPr>
      <w:r>
        <w:rPr>
          <w:szCs w:val="28"/>
        </w:rPr>
        <w:t>4</w:t>
      </w:r>
      <w:r w:rsidR="009B073F">
        <w:rPr>
          <w:szCs w:val="28"/>
        </w:rPr>
        <w:t xml:space="preserve"> депутата Городского Совета Учащихся (по согласованию)</w:t>
      </w:r>
      <w:r w:rsidR="008F5C8A">
        <w:rPr>
          <w:szCs w:val="28"/>
        </w:rPr>
        <w:t>;</w:t>
      </w:r>
    </w:p>
    <w:p w:rsidR="009B073F" w:rsidRDefault="000140BC" w:rsidP="00452084">
      <w:pPr>
        <w:pStyle w:val="a4"/>
        <w:widowControl w:val="0"/>
        <w:numPr>
          <w:ilvl w:val="0"/>
          <w:numId w:val="13"/>
        </w:numPr>
        <w:spacing w:line="360" w:lineRule="auto"/>
        <w:rPr>
          <w:szCs w:val="28"/>
        </w:rPr>
      </w:pPr>
      <w:r>
        <w:rPr>
          <w:szCs w:val="28"/>
        </w:rPr>
        <w:t>Представитель  Городского родительского комитета (по согласованию)</w:t>
      </w:r>
      <w:r w:rsidR="008F5C8A">
        <w:rPr>
          <w:szCs w:val="28"/>
        </w:rPr>
        <w:t>.</w:t>
      </w:r>
    </w:p>
    <w:p w:rsidR="000140BC" w:rsidRDefault="000140BC" w:rsidP="000275E8">
      <w:pPr>
        <w:pStyle w:val="a4"/>
        <w:widowControl w:val="0"/>
        <w:numPr>
          <w:ilvl w:val="1"/>
          <w:numId w:val="24"/>
        </w:numPr>
        <w:spacing w:line="360" w:lineRule="auto"/>
        <w:ind w:left="720"/>
        <w:rPr>
          <w:szCs w:val="28"/>
        </w:rPr>
      </w:pPr>
      <w:r>
        <w:rPr>
          <w:szCs w:val="28"/>
        </w:rPr>
        <w:t>Информация о победителях школьных этапов конкурса размещается на официальном сайте города Набережные Челны (</w:t>
      </w:r>
      <w:hyperlink r:id="rId6" w:history="1">
        <w:r w:rsidRPr="00AF2207">
          <w:rPr>
            <w:rStyle w:val="aa"/>
            <w:szCs w:val="28"/>
            <w:lang w:val="en-US"/>
          </w:rPr>
          <w:t>www</w:t>
        </w:r>
        <w:r w:rsidRPr="00AF2207">
          <w:rPr>
            <w:rStyle w:val="aa"/>
            <w:szCs w:val="28"/>
          </w:rPr>
          <w:t>.</w:t>
        </w:r>
        <w:proofErr w:type="spellStart"/>
        <w:r w:rsidRPr="00AF2207">
          <w:rPr>
            <w:rStyle w:val="aa"/>
            <w:szCs w:val="28"/>
            <w:lang w:val="en-US"/>
          </w:rPr>
          <w:t>nabchelny</w:t>
        </w:r>
        <w:proofErr w:type="spellEnd"/>
        <w:r w:rsidRPr="00AF2207">
          <w:rPr>
            <w:rStyle w:val="aa"/>
            <w:szCs w:val="28"/>
          </w:rPr>
          <w:t>.</w:t>
        </w:r>
        <w:proofErr w:type="spellStart"/>
        <w:r w:rsidRPr="00AF2207">
          <w:rPr>
            <w:rStyle w:val="aa"/>
            <w:szCs w:val="28"/>
            <w:lang w:val="en-US"/>
          </w:rPr>
          <w:t>ru</w:t>
        </w:r>
        <w:proofErr w:type="spellEnd"/>
      </w:hyperlink>
      <w:r>
        <w:rPr>
          <w:szCs w:val="28"/>
        </w:rPr>
        <w:t>).</w:t>
      </w:r>
    </w:p>
    <w:p w:rsidR="000140BC" w:rsidRDefault="000140BC" w:rsidP="000275E8">
      <w:pPr>
        <w:pStyle w:val="a4"/>
        <w:widowControl w:val="0"/>
        <w:numPr>
          <w:ilvl w:val="1"/>
          <w:numId w:val="24"/>
        </w:numPr>
        <w:spacing w:line="360" w:lineRule="auto"/>
        <w:ind w:left="720"/>
        <w:rPr>
          <w:szCs w:val="28"/>
        </w:rPr>
      </w:pPr>
      <w:r>
        <w:rPr>
          <w:szCs w:val="28"/>
        </w:rPr>
        <w:t>Объявляется голосование жителей города за учителей, победителей школьных этапов.</w:t>
      </w:r>
    </w:p>
    <w:p w:rsidR="008F5C8A" w:rsidRDefault="008F5C8A" w:rsidP="008F5C8A">
      <w:pPr>
        <w:pStyle w:val="a6"/>
        <w:widowControl w:val="0"/>
        <w:spacing w:line="360" w:lineRule="auto"/>
        <w:ind w:firstLine="0"/>
        <w:rPr>
          <w:szCs w:val="28"/>
        </w:rPr>
      </w:pPr>
    </w:p>
    <w:p w:rsidR="008F5C8A" w:rsidRDefault="008F5C8A" w:rsidP="008F5C8A">
      <w:pPr>
        <w:pStyle w:val="a6"/>
        <w:widowControl w:val="0"/>
        <w:numPr>
          <w:ilvl w:val="0"/>
          <w:numId w:val="24"/>
        </w:num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Подведение итогов</w:t>
      </w:r>
    </w:p>
    <w:p w:rsidR="00B92644" w:rsidRDefault="00B571EE" w:rsidP="000275E8">
      <w:pPr>
        <w:pStyle w:val="a6"/>
        <w:widowControl w:val="0"/>
        <w:numPr>
          <w:ilvl w:val="1"/>
          <w:numId w:val="24"/>
        </w:numPr>
        <w:spacing w:line="360" w:lineRule="auto"/>
        <w:ind w:left="720"/>
        <w:rPr>
          <w:b/>
          <w:szCs w:val="28"/>
        </w:rPr>
      </w:pPr>
      <w:r>
        <w:rPr>
          <w:szCs w:val="28"/>
        </w:rPr>
        <w:t xml:space="preserve">Итоги конкурса подводятся </w:t>
      </w:r>
      <w:r w:rsidR="000140BC">
        <w:rPr>
          <w:szCs w:val="28"/>
        </w:rPr>
        <w:t>О</w:t>
      </w:r>
      <w:r>
        <w:rPr>
          <w:szCs w:val="28"/>
        </w:rPr>
        <w:t>ргкомитето</w:t>
      </w:r>
      <w:r w:rsidR="000140BC">
        <w:rPr>
          <w:szCs w:val="28"/>
        </w:rPr>
        <w:t>м. Р</w:t>
      </w:r>
      <w:r w:rsidR="008F5C8A">
        <w:rPr>
          <w:szCs w:val="28"/>
        </w:rPr>
        <w:t>ешение организационного</w:t>
      </w:r>
      <w:r w:rsidR="000140BC" w:rsidRPr="008F5C8A">
        <w:rPr>
          <w:szCs w:val="28"/>
        </w:rPr>
        <w:t xml:space="preserve"> </w:t>
      </w:r>
      <w:r w:rsidRPr="008F5C8A">
        <w:rPr>
          <w:szCs w:val="28"/>
        </w:rPr>
        <w:t>комитета оформляется протоколом.</w:t>
      </w:r>
    </w:p>
    <w:p w:rsidR="00B571EE" w:rsidRPr="00B92644" w:rsidRDefault="00B571EE" w:rsidP="000275E8">
      <w:pPr>
        <w:pStyle w:val="a6"/>
        <w:widowControl w:val="0"/>
        <w:numPr>
          <w:ilvl w:val="1"/>
          <w:numId w:val="24"/>
        </w:numPr>
        <w:spacing w:line="360" w:lineRule="auto"/>
        <w:ind w:left="720"/>
        <w:rPr>
          <w:b/>
          <w:szCs w:val="28"/>
        </w:rPr>
      </w:pPr>
      <w:r w:rsidRPr="00B92644">
        <w:rPr>
          <w:szCs w:val="28"/>
        </w:rPr>
        <w:t>Победител</w:t>
      </w:r>
      <w:r w:rsidR="000140BC" w:rsidRPr="00B92644">
        <w:rPr>
          <w:szCs w:val="28"/>
        </w:rPr>
        <w:t>ем  Конкурса являе</w:t>
      </w:r>
      <w:r w:rsidRPr="00B92644">
        <w:rPr>
          <w:szCs w:val="28"/>
        </w:rPr>
        <w:t xml:space="preserve">тся участник, </w:t>
      </w:r>
      <w:r w:rsidR="000140BC" w:rsidRPr="00B92644">
        <w:rPr>
          <w:szCs w:val="28"/>
        </w:rPr>
        <w:t>набравший наибольшее количество голосов.</w:t>
      </w:r>
      <w:r w:rsidR="006D60E1" w:rsidRPr="00B92644">
        <w:rPr>
          <w:szCs w:val="28"/>
        </w:rPr>
        <w:t xml:space="preserve"> Победителю присваивается звание «Понимающий учитель</w:t>
      </w:r>
      <w:r w:rsidR="00B92644">
        <w:rPr>
          <w:szCs w:val="28"/>
        </w:rPr>
        <w:t xml:space="preserve"> </w:t>
      </w:r>
      <w:r w:rsidR="006D60E1" w:rsidRPr="00B92644">
        <w:rPr>
          <w:szCs w:val="28"/>
        </w:rPr>
        <w:t>-</w:t>
      </w:r>
      <w:r w:rsidR="00B92644">
        <w:rPr>
          <w:szCs w:val="28"/>
        </w:rPr>
        <w:t xml:space="preserve"> </w:t>
      </w:r>
      <w:r w:rsidR="006D60E1" w:rsidRPr="00B92644">
        <w:rPr>
          <w:szCs w:val="28"/>
        </w:rPr>
        <w:t>201</w:t>
      </w:r>
      <w:r w:rsidR="00406B27">
        <w:rPr>
          <w:szCs w:val="28"/>
        </w:rPr>
        <w:t>9</w:t>
      </w:r>
      <w:r w:rsidR="006D60E1" w:rsidRPr="00B92644">
        <w:rPr>
          <w:szCs w:val="28"/>
        </w:rPr>
        <w:t xml:space="preserve">». </w:t>
      </w:r>
      <w:r w:rsidR="000140BC" w:rsidRPr="00B92644">
        <w:rPr>
          <w:szCs w:val="28"/>
        </w:rPr>
        <w:t xml:space="preserve"> Оргкомитет </w:t>
      </w:r>
      <w:r w:rsidR="006D60E1" w:rsidRPr="00B92644">
        <w:rPr>
          <w:szCs w:val="28"/>
        </w:rPr>
        <w:t xml:space="preserve"> также </w:t>
      </w:r>
      <w:r w:rsidR="000140BC" w:rsidRPr="00B92644">
        <w:rPr>
          <w:szCs w:val="28"/>
        </w:rPr>
        <w:t xml:space="preserve">оставляет </w:t>
      </w:r>
      <w:r w:rsidR="006D60E1" w:rsidRPr="00B92644">
        <w:rPr>
          <w:szCs w:val="28"/>
        </w:rPr>
        <w:t xml:space="preserve">за собой  </w:t>
      </w:r>
      <w:r w:rsidR="000140BC" w:rsidRPr="00B92644">
        <w:rPr>
          <w:szCs w:val="28"/>
        </w:rPr>
        <w:t>право</w:t>
      </w:r>
      <w:r w:rsidR="006D60E1" w:rsidRPr="00B92644">
        <w:rPr>
          <w:szCs w:val="28"/>
        </w:rPr>
        <w:t xml:space="preserve"> определить победителей по номинациям.</w:t>
      </w:r>
    </w:p>
    <w:p w:rsidR="00E910F5" w:rsidRDefault="00E910F5" w:rsidP="00452084">
      <w:pPr>
        <w:pStyle w:val="a6"/>
        <w:widowControl w:val="0"/>
        <w:spacing w:line="360" w:lineRule="auto"/>
        <w:ind w:left="567" w:firstLine="0"/>
        <w:rPr>
          <w:szCs w:val="28"/>
        </w:rPr>
      </w:pPr>
    </w:p>
    <w:p w:rsidR="00E910F5" w:rsidRDefault="00E910F5" w:rsidP="00452084">
      <w:pPr>
        <w:pStyle w:val="a6"/>
        <w:widowControl w:val="0"/>
        <w:spacing w:line="360" w:lineRule="auto"/>
        <w:ind w:left="567" w:firstLine="0"/>
        <w:rPr>
          <w:szCs w:val="28"/>
        </w:rPr>
      </w:pPr>
    </w:p>
    <w:p w:rsidR="00E910F5" w:rsidRDefault="00E910F5" w:rsidP="00452084">
      <w:pPr>
        <w:pStyle w:val="a6"/>
        <w:widowControl w:val="0"/>
        <w:spacing w:line="360" w:lineRule="auto"/>
        <w:ind w:left="567" w:firstLine="0"/>
        <w:rPr>
          <w:szCs w:val="28"/>
        </w:rPr>
      </w:pPr>
    </w:p>
    <w:p w:rsidR="00E910F5" w:rsidRDefault="00E910F5" w:rsidP="00452084">
      <w:pPr>
        <w:pStyle w:val="a6"/>
        <w:widowControl w:val="0"/>
        <w:spacing w:line="360" w:lineRule="auto"/>
        <w:ind w:left="567" w:firstLine="0"/>
        <w:rPr>
          <w:szCs w:val="28"/>
        </w:rPr>
      </w:pPr>
    </w:p>
    <w:p w:rsidR="000275E8" w:rsidRDefault="000275E8" w:rsidP="00452084">
      <w:pPr>
        <w:pStyle w:val="a6"/>
        <w:widowControl w:val="0"/>
        <w:spacing w:line="360" w:lineRule="auto"/>
        <w:ind w:left="567" w:firstLine="0"/>
        <w:rPr>
          <w:szCs w:val="28"/>
        </w:rPr>
      </w:pPr>
    </w:p>
    <w:p w:rsidR="000275E8" w:rsidRDefault="000275E8" w:rsidP="00452084">
      <w:pPr>
        <w:pStyle w:val="a6"/>
        <w:widowControl w:val="0"/>
        <w:spacing w:line="360" w:lineRule="auto"/>
        <w:ind w:left="567" w:firstLine="0"/>
        <w:rPr>
          <w:szCs w:val="28"/>
        </w:rPr>
      </w:pPr>
    </w:p>
    <w:p w:rsidR="00B92644" w:rsidRDefault="00B92644" w:rsidP="00B92644">
      <w:pPr>
        <w:widowControl w:val="0"/>
        <w:snapToGrid w:val="0"/>
        <w:spacing w:line="360" w:lineRule="auto"/>
        <w:jc w:val="right"/>
      </w:pPr>
      <w:r>
        <w:lastRenderedPageBreak/>
        <w:t>Приложение  № 1</w:t>
      </w:r>
    </w:p>
    <w:p w:rsidR="00B92644" w:rsidRDefault="00B92644" w:rsidP="00B92644">
      <w:pPr>
        <w:widowControl w:val="0"/>
        <w:spacing w:line="360" w:lineRule="auto"/>
        <w:jc w:val="right"/>
      </w:pPr>
      <w:r>
        <w:t xml:space="preserve">к Положению о </w:t>
      </w:r>
      <w:r w:rsidRPr="00B23857">
        <w:t xml:space="preserve">городском </w:t>
      </w:r>
      <w:r w:rsidRPr="00B23857">
        <w:rPr>
          <w:sz w:val="22"/>
        </w:rPr>
        <w:t xml:space="preserve"> </w:t>
      </w:r>
      <w:r>
        <w:t xml:space="preserve">конкурсе </w:t>
      </w:r>
    </w:p>
    <w:p w:rsidR="00B92644" w:rsidRDefault="00B92644" w:rsidP="00B92644">
      <w:pPr>
        <w:widowControl w:val="0"/>
        <w:spacing w:line="360" w:lineRule="auto"/>
        <w:jc w:val="right"/>
      </w:pPr>
      <w:r>
        <w:t xml:space="preserve"> «Понимающий учитель-201</w:t>
      </w:r>
      <w:r w:rsidR="00406B27">
        <w:t>9</w:t>
      </w:r>
      <w:r>
        <w:t>»</w:t>
      </w:r>
    </w:p>
    <w:p w:rsidR="00B92644" w:rsidRDefault="00B92644" w:rsidP="00B92644">
      <w:pPr>
        <w:jc w:val="center"/>
      </w:pPr>
    </w:p>
    <w:p w:rsidR="000275E8" w:rsidRDefault="000275E8" w:rsidP="00B92644">
      <w:pPr>
        <w:jc w:val="center"/>
      </w:pPr>
    </w:p>
    <w:p w:rsidR="000275E8" w:rsidRDefault="000275E8" w:rsidP="00B92644">
      <w:pPr>
        <w:jc w:val="center"/>
      </w:pPr>
    </w:p>
    <w:p w:rsidR="000275E8" w:rsidRDefault="000275E8" w:rsidP="00B92644">
      <w:pPr>
        <w:jc w:val="center"/>
      </w:pPr>
    </w:p>
    <w:p w:rsidR="00B92644" w:rsidRPr="00B92644" w:rsidRDefault="00B92644" w:rsidP="00B92644">
      <w:pPr>
        <w:jc w:val="center"/>
        <w:rPr>
          <w:sz w:val="28"/>
          <w:szCs w:val="28"/>
        </w:rPr>
      </w:pPr>
      <w:r w:rsidRPr="00B92644">
        <w:rPr>
          <w:sz w:val="28"/>
          <w:szCs w:val="28"/>
        </w:rPr>
        <w:t>Протокол №</w:t>
      </w:r>
      <w:r>
        <w:rPr>
          <w:sz w:val="28"/>
          <w:szCs w:val="28"/>
        </w:rPr>
        <w:t xml:space="preserve"> __</w:t>
      </w:r>
    </w:p>
    <w:p w:rsidR="00B92644" w:rsidRDefault="00B92644" w:rsidP="00B92644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B92644">
        <w:rPr>
          <w:sz w:val="28"/>
          <w:szCs w:val="28"/>
        </w:rPr>
        <w:t xml:space="preserve">б итогах школьного этапа городского конкурса </w:t>
      </w:r>
    </w:p>
    <w:p w:rsidR="00B92644" w:rsidRPr="00B92644" w:rsidRDefault="00B92644" w:rsidP="00B92644">
      <w:pPr>
        <w:jc w:val="center"/>
        <w:rPr>
          <w:sz w:val="28"/>
          <w:szCs w:val="28"/>
        </w:rPr>
      </w:pPr>
      <w:r w:rsidRPr="00B92644">
        <w:rPr>
          <w:sz w:val="28"/>
          <w:szCs w:val="28"/>
        </w:rPr>
        <w:t>«Понимающий учитель – 201</w:t>
      </w:r>
      <w:r w:rsidR="00406B27">
        <w:rPr>
          <w:sz w:val="28"/>
          <w:szCs w:val="28"/>
        </w:rPr>
        <w:t>9</w:t>
      </w:r>
      <w:r w:rsidRPr="00B92644">
        <w:rPr>
          <w:sz w:val="28"/>
          <w:szCs w:val="28"/>
        </w:rPr>
        <w:t>»</w:t>
      </w:r>
    </w:p>
    <w:p w:rsidR="000275E8" w:rsidRDefault="000275E8" w:rsidP="00B92644">
      <w:pPr>
        <w:jc w:val="right"/>
        <w:rPr>
          <w:sz w:val="28"/>
          <w:szCs w:val="28"/>
        </w:rPr>
      </w:pPr>
    </w:p>
    <w:p w:rsidR="00B92644" w:rsidRPr="00B92644" w:rsidRDefault="00B92644" w:rsidP="00B92644">
      <w:pPr>
        <w:jc w:val="right"/>
        <w:rPr>
          <w:sz w:val="28"/>
          <w:szCs w:val="28"/>
        </w:rPr>
      </w:pPr>
      <w:r w:rsidRPr="00B92644">
        <w:rPr>
          <w:sz w:val="28"/>
          <w:szCs w:val="28"/>
        </w:rPr>
        <w:t>от «_____» ___________ 20_ г.</w:t>
      </w:r>
    </w:p>
    <w:p w:rsidR="00B92644" w:rsidRPr="00B92644" w:rsidRDefault="00B92644" w:rsidP="00B92644">
      <w:pPr>
        <w:rPr>
          <w:sz w:val="28"/>
          <w:szCs w:val="28"/>
        </w:rPr>
      </w:pPr>
    </w:p>
    <w:p w:rsidR="00B92644" w:rsidRPr="00B92644" w:rsidRDefault="00B92644" w:rsidP="00B92644">
      <w:pPr>
        <w:rPr>
          <w:sz w:val="28"/>
          <w:szCs w:val="28"/>
        </w:rPr>
      </w:pPr>
      <w:r w:rsidRPr="00B92644">
        <w:rPr>
          <w:sz w:val="28"/>
          <w:szCs w:val="28"/>
        </w:rPr>
        <w:t>ОУ</w:t>
      </w:r>
      <w:r w:rsidR="000275E8">
        <w:rPr>
          <w:sz w:val="28"/>
          <w:szCs w:val="28"/>
        </w:rPr>
        <w:t xml:space="preserve"> №</w:t>
      </w:r>
      <w:r w:rsidRPr="00B92644">
        <w:rPr>
          <w:sz w:val="28"/>
          <w:szCs w:val="28"/>
        </w:rPr>
        <w:t xml:space="preserve">: </w:t>
      </w:r>
      <w:r w:rsidR="000275E8">
        <w:rPr>
          <w:sz w:val="28"/>
          <w:szCs w:val="28"/>
        </w:rPr>
        <w:t>_______</w:t>
      </w:r>
    </w:p>
    <w:p w:rsidR="000275E8" w:rsidRDefault="000275E8" w:rsidP="00B92644">
      <w:pPr>
        <w:rPr>
          <w:sz w:val="28"/>
          <w:szCs w:val="28"/>
        </w:rPr>
      </w:pPr>
    </w:p>
    <w:p w:rsidR="00B92644" w:rsidRPr="00B92644" w:rsidRDefault="00B92644" w:rsidP="00B92644">
      <w:pPr>
        <w:rPr>
          <w:sz w:val="28"/>
          <w:szCs w:val="28"/>
        </w:rPr>
      </w:pPr>
      <w:r w:rsidRPr="00B92644">
        <w:rPr>
          <w:sz w:val="28"/>
          <w:szCs w:val="28"/>
        </w:rPr>
        <w:t>Состав оргкомитета:</w:t>
      </w:r>
    </w:p>
    <w:p w:rsidR="00B92644" w:rsidRDefault="00B92644" w:rsidP="00B92644">
      <w:pPr>
        <w:rPr>
          <w:sz w:val="28"/>
          <w:szCs w:val="28"/>
        </w:rPr>
      </w:pPr>
      <w:r w:rsidRPr="00B92644">
        <w:rPr>
          <w:sz w:val="28"/>
          <w:szCs w:val="28"/>
        </w:rPr>
        <w:t>__________________________________________________________________________________________________________________________________________________________</w:t>
      </w:r>
      <w:r w:rsidR="000275E8">
        <w:rPr>
          <w:sz w:val="28"/>
          <w:szCs w:val="28"/>
        </w:rPr>
        <w:t>____________________________________________</w:t>
      </w:r>
    </w:p>
    <w:p w:rsidR="000275E8" w:rsidRPr="00B92644" w:rsidRDefault="000275E8" w:rsidP="00B9264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B92644" w:rsidRPr="00B92644" w:rsidRDefault="00B92644" w:rsidP="00B92644">
      <w:pPr>
        <w:rPr>
          <w:sz w:val="28"/>
          <w:szCs w:val="28"/>
        </w:rPr>
      </w:pPr>
    </w:p>
    <w:p w:rsidR="000275E8" w:rsidRDefault="00B92644" w:rsidP="00B92644">
      <w:pPr>
        <w:rPr>
          <w:sz w:val="28"/>
          <w:szCs w:val="28"/>
        </w:rPr>
      </w:pPr>
      <w:r w:rsidRPr="00B92644">
        <w:rPr>
          <w:sz w:val="28"/>
          <w:szCs w:val="28"/>
        </w:rPr>
        <w:t xml:space="preserve">Всего </w:t>
      </w:r>
      <w:r w:rsidR="000275E8">
        <w:rPr>
          <w:sz w:val="28"/>
          <w:szCs w:val="28"/>
        </w:rPr>
        <w:t>п</w:t>
      </w:r>
      <w:r w:rsidRPr="00B92644">
        <w:rPr>
          <w:sz w:val="28"/>
          <w:szCs w:val="28"/>
        </w:rPr>
        <w:t>роголосовало      _________ чел</w:t>
      </w:r>
    </w:p>
    <w:p w:rsidR="000275E8" w:rsidRDefault="000275E8" w:rsidP="00B92644">
      <w:pPr>
        <w:rPr>
          <w:sz w:val="28"/>
          <w:szCs w:val="28"/>
        </w:rPr>
      </w:pPr>
    </w:p>
    <w:p w:rsidR="00B92644" w:rsidRPr="00B92644" w:rsidRDefault="00B92644" w:rsidP="00B92644">
      <w:pPr>
        <w:spacing w:line="360" w:lineRule="auto"/>
        <w:rPr>
          <w:sz w:val="28"/>
          <w:szCs w:val="28"/>
        </w:rPr>
      </w:pPr>
      <w:r w:rsidRPr="00B92644">
        <w:rPr>
          <w:sz w:val="28"/>
          <w:szCs w:val="28"/>
        </w:rPr>
        <w:t xml:space="preserve">За кандидата № 1 _______________________     _______ чел. </w:t>
      </w:r>
    </w:p>
    <w:p w:rsidR="00B92644" w:rsidRPr="00B92644" w:rsidRDefault="00B92644" w:rsidP="00B92644">
      <w:pPr>
        <w:spacing w:line="360" w:lineRule="auto"/>
        <w:ind w:left="2124" w:firstLine="708"/>
        <w:rPr>
          <w:sz w:val="28"/>
          <w:szCs w:val="28"/>
        </w:rPr>
      </w:pPr>
      <w:r w:rsidRPr="00B92644">
        <w:rPr>
          <w:sz w:val="28"/>
          <w:szCs w:val="28"/>
        </w:rPr>
        <w:t>(ФИО)</w:t>
      </w:r>
    </w:p>
    <w:p w:rsidR="00B92644" w:rsidRPr="00B92644" w:rsidRDefault="00B92644" w:rsidP="00B92644">
      <w:pPr>
        <w:spacing w:line="360" w:lineRule="auto"/>
        <w:rPr>
          <w:sz w:val="28"/>
          <w:szCs w:val="28"/>
        </w:rPr>
      </w:pPr>
      <w:r w:rsidRPr="00B92644">
        <w:rPr>
          <w:sz w:val="28"/>
          <w:szCs w:val="28"/>
        </w:rPr>
        <w:t xml:space="preserve">За кандидата № 2 _______________________     _______ чел. </w:t>
      </w:r>
    </w:p>
    <w:p w:rsidR="00B92644" w:rsidRPr="00B92644" w:rsidRDefault="00B92644" w:rsidP="00B92644">
      <w:pPr>
        <w:spacing w:line="360" w:lineRule="auto"/>
        <w:ind w:left="2124" w:firstLine="708"/>
        <w:rPr>
          <w:sz w:val="28"/>
          <w:szCs w:val="28"/>
        </w:rPr>
      </w:pPr>
      <w:r w:rsidRPr="00B92644">
        <w:rPr>
          <w:sz w:val="28"/>
          <w:szCs w:val="28"/>
        </w:rPr>
        <w:t>(ФИО)</w:t>
      </w:r>
    </w:p>
    <w:p w:rsidR="00B92644" w:rsidRPr="00B92644" w:rsidRDefault="00B92644" w:rsidP="00B92644">
      <w:pPr>
        <w:spacing w:line="360" w:lineRule="auto"/>
        <w:rPr>
          <w:sz w:val="28"/>
          <w:szCs w:val="28"/>
        </w:rPr>
      </w:pPr>
      <w:r w:rsidRPr="00B92644">
        <w:rPr>
          <w:sz w:val="28"/>
          <w:szCs w:val="28"/>
        </w:rPr>
        <w:t xml:space="preserve">За кандидата № 3 _______________________     _______ чел. </w:t>
      </w:r>
    </w:p>
    <w:p w:rsidR="00B92644" w:rsidRPr="00B92644" w:rsidRDefault="00B92644" w:rsidP="00B92644">
      <w:pPr>
        <w:spacing w:line="360" w:lineRule="auto"/>
        <w:ind w:left="2124" w:firstLine="708"/>
        <w:rPr>
          <w:sz w:val="28"/>
          <w:szCs w:val="28"/>
        </w:rPr>
      </w:pPr>
      <w:r w:rsidRPr="00B92644">
        <w:rPr>
          <w:sz w:val="28"/>
          <w:szCs w:val="28"/>
        </w:rPr>
        <w:t>(ФИО)</w:t>
      </w:r>
    </w:p>
    <w:p w:rsidR="000275E8" w:rsidRDefault="000275E8" w:rsidP="00B92644">
      <w:pPr>
        <w:spacing w:line="360" w:lineRule="auto"/>
        <w:rPr>
          <w:sz w:val="28"/>
          <w:szCs w:val="28"/>
        </w:rPr>
      </w:pPr>
    </w:p>
    <w:p w:rsidR="00B92644" w:rsidRPr="00B92644" w:rsidRDefault="00B92644" w:rsidP="00B92644">
      <w:pPr>
        <w:spacing w:line="360" w:lineRule="auto"/>
        <w:rPr>
          <w:sz w:val="28"/>
          <w:szCs w:val="28"/>
        </w:rPr>
      </w:pPr>
      <w:r w:rsidRPr="00B92644">
        <w:rPr>
          <w:sz w:val="28"/>
          <w:szCs w:val="28"/>
        </w:rPr>
        <w:t>Большинством голосов избран:</w:t>
      </w:r>
    </w:p>
    <w:p w:rsidR="00B92644" w:rsidRPr="00B92644" w:rsidRDefault="00B92644" w:rsidP="00B92644">
      <w:pPr>
        <w:spacing w:line="360" w:lineRule="auto"/>
        <w:rPr>
          <w:sz w:val="28"/>
          <w:szCs w:val="28"/>
        </w:rPr>
      </w:pPr>
      <w:r w:rsidRPr="00B92644">
        <w:rPr>
          <w:sz w:val="28"/>
          <w:szCs w:val="28"/>
        </w:rPr>
        <w:t xml:space="preserve">_______________________     _______ чел. </w:t>
      </w:r>
    </w:p>
    <w:p w:rsidR="00B92644" w:rsidRPr="00B92644" w:rsidRDefault="00B92644" w:rsidP="00B92644">
      <w:pPr>
        <w:spacing w:line="360" w:lineRule="auto"/>
        <w:ind w:left="2124" w:firstLine="708"/>
        <w:rPr>
          <w:sz w:val="28"/>
          <w:szCs w:val="28"/>
        </w:rPr>
      </w:pPr>
      <w:r w:rsidRPr="00B92644">
        <w:rPr>
          <w:sz w:val="28"/>
          <w:szCs w:val="28"/>
        </w:rPr>
        <w:t>(ФИО)</w:t>
      </w:r>
    </w:p>
    <w:p w:rsidR="000275E8" w:rsidRDefault="000275E8" w:rsidP="00B92644">
      <w:pPr>
        <w:spacing w:line="360" w:lineRule="auto"/>
        <w:rPr>
          <w:sz w:val="28"/>
          <w:szCs w:val="28"/>
        </w:rPr>
      </w:pPr>
    </w:p>
    <w:p w:rsidR="00B92644" w:rsidRPr="00B92644" w:rsidRDefault="00B92644" w:rsidP="00B92644">
      <w:pPr>
        <w:spacing w:line="360" w:lineRule="auto"/>
        <w:rPr>
          <w:sz w:val="28"/>
          <w:szCs w:val="28"/>
        </w:rPr>
      </w:pPr>
      <w:r w:rsidRPr="00B92644">
        <w:rPr>
          <w:sz w:val="28"/>
          <w:szCs w:val="28"/>
        </w:rPr>
        <w:t xml:space="preserve">Председатель </w:t>
      </w:r>
      <w:r w:rsidR="000275E8">
        <w:rPr>
          <w:sz w:val="28"/>
          <w:szCs w:val="28"/>
        </w:rPr>
        <w:t>оргкомитета:</w:t>
      </w:r>
      <w:r w:rsidR="000275E8">
        <w:rPr>
          <w:sz w:val="28"/>
          <w:szCs w:val="28"/>
        </w:rPr>
        <w:tab/>
      </w:r>
      <w:r w:rsidR="000275E8">
        <w:rPr>
          <w:sz w:val="28"/>
          <w:szCs w:val="28"/>
        </w:rPr>
        <w:tab/>
      </w:r>
      <w:r w:rsidR="000275E8">
        <w:rPr>
          <w:sz w:val="28"/>
          <w:szCs w:val="28"/>
        </w:rPr>
        <w:tab/>
      </w:r>
      <w:r w:rsidR="000275E8">
        <w:rPr>
          <w:sz w:val="28"/>
          <w:szCs w:val="28"/>
        </w:rPr>
        <w:tab/>
        <w:t>/Ф.И.О</w:t>
      </w:r>
    </w:p>
    <w:p w:rsidR="00B92644" w:rsidRPr="00B92644" w:rsidRDefault="000275E8" w:rsidP="00B9264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Секретарь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/ Ф.И.О</w:t>
      </w:r>
    </w:p>
    <w:p w:rsidR="00B92644" w:rsidRPr="00526824" w:rsidRDefault="00B92644" w:rsidP="00B92644">
      <w:pPr>
        <w:spacing w:line="360" w:lineRule="auto"/>
        <w:jc w:val="center"/>
        <w:rPr>
          <w:b/>
          <w:bCs/>
        </w:rPr>
      </w:pPr>
    </w:p>
    <w:p w:rsidR="00B571EE" w:rsidRDefault="00B92644" w:rsidP="00452084">
      <w:pPr>
        <w:widowControl w:val="0"/>
        <w:snapToGrid w:val="0"/>
        <w:spacing w:line="360" w:lineRule="auto"/>
        <w:jc w:val="right"/>
      </w:pPr>
      <w:r>
        <w:lastRenderedPageBreak/>
        <w:t>Приложение  № 2</w:t>
      </w:r>
    </w:p>
    <w:p w:rsidR="00B571EE" w:rsidRDefault="00B571EE" w:rsidP="00452084">
      <w:pPr>
        <w:widowControl w:val="0"/>
        <w:spacing w:line="360" w:lineRule="auto"/>
        <w:jc w:val="right"/>
      </w:pPr>
      <w:r>
        <w:t xml:space="preserve">к Положению о </w:t>
      </w:r>
      <w:r w:rsidRPr="00B23857">
        <w:t xml:space="preserve">городском </w:t>
      </w:r>
      <w:r w:rsidRPr="00B23857">
        <w:rPr>
          <w:sz w:val="22"/>
        </w:rPr>
        <w:t xml:space="preserve"> </w:t>
      </w:r>
      <w:r>
        <w:t xml:space="preserve">конкурсе </w:t>
      </w:r>
    </w:p>
    <w:p w:rsidR="00B571EE" w:rsidRDefault="005B48E1" w:rsidP="00452084">
      <w:pPr>
        <w:widowControl w:val="0"/>
        <w:spacing w:line="360" w:lineRule="auto"/>
        <w:jc w:val="right"/>
      </w:pPr>
      <w:r>
        <w:t xml:space="preserve"> «Понимающий учитель-201</w:t>
      </w:r>
      <w:r w:rsidR="00406B27">
        <w:t>9</w:t>
      </w:r>
      <w:r w:rsidR="00B571EE">
        <w:t>»</w:t>
      </w:r>
    </w:p>
    <w:p w:rsidR="006D60E1" w:rsidRDefault="006D60E1" w:rsidP="00452084">
      <w:pPr>
        <w:widowControl w:val="0"/>
        <w:spacing w:line="360" w:lineRule="auto"/>
        <w:jc w:val="right"/>
      </w:pPr>
    </w:p>
    <w:p w:rsidR="00B26BEB" w:rsidRDefault="00B26BEB" w:rsidP="00452084">
      <w:pPr>
        <w:widowControl w:val="0"/>
        <w:spacing w:line="360" w:lineRule="auto"/>
        <w:jc w:val="right"/>
      </w:pPr>
    </w:p>
    <w:p w:rsidR="00B26BEB" w:rsidRDefault="00B26BEB" w:rsidP="00452084">
      <w:pPr>
        <w:widowControl w:val="0"/>
        <w:spacing w:line="360" w:lineRule="auto"/>
        <w:jc w:val="right"/>
      </w:pPr>
    </w:p>
    <w:p w:rsidR="006D60E1" w:rsidRPr="00B26BEB" w:rsidRDefault="006D60E1" w:rsidP="00452084">
      <w:pPr>
        <w:widowControl w:val="0"/>
        <w:spacing w:line="360" w:lineRule="auto"/>
        <w:jc w:val="center"/>
        <w:rPr>
          <w:sz w:val="28"/>
        </w:rPr>
      </w:pPr>
      <w:r w:rsidRPr="00B26BEB">
        <w:rPr>
          <w:sz w:val="28"/>
        </w:rPr>
        <w:t xml:space="preserve">Информация </w:t>
      </w:r>
    </w:p>
    <w:p w:rsidR="006D60E1" w:rsidRPr="00B26BEB" w:rsidRDefault="006D60E1" w:rsidP="00452084">
      <w:pPr>
        <w:widowControl w:val="0"/>
        <w:spacing w:line="360" w:lineRule="auto"/>
        <w:jc w:val="center"/>
        <w:rPr>
          <w:sz w:val="28"/>
        </w:rPr>
      </w:pPr>
      <w:r w:rsidRPr="00B26BEB">
        <w:rPr>
          <w:sz w:val="28"/>
        </w:rPr>
        <w:t xml:space="preserve">о победителе школьного этапа </w:t>
      </w:r>
    </w:p>
    <w:p w:rsidR="006D60E1" w:rsidRPr="00B26BEB" w:rsidRDefault="006D60E1" w:rsidP="00452084">
      <w:pPr>
        <w:widowControl w:val="0"/>
        <w:spacing w:line="360" w:lineRule="auto"/>
        <w:jc w:val="center"/>
        <w:rPr>
          <w:sz w:val="28"/>
        </w:rPr>
      </w:pPr>
      <w:r w:rsidRPr="00B26BEB">
        <w:rPr>
          <w:sz w:val="28"/>
        </w:rPr>
        <w:t xml:space="preserve">Городского конкурса </w:t>
      </w:r>
    </w:p>
    <w:p w:rsidR="006D60E1" w:rsidRPr="00B26BEB" w:rsidRDefault="006D60E1" w:rsidP="00452084">
      <w:pPr>
        <w:widowControl w:val="0"/>
        <w:spacing w:line="360" w:lineRule="auto"/>
        <w:jc w:val="center"/>
        <w:rPr>
          <w:sz w:val="28"/>
        </w:rPr>
      </w:pPr>
      <w:r w:rsidRPr="00B26BEB">
        <w:rPr>
          <w:sz w:val="28"/>
        </w:rPr>
        <w:t>«</w:t>
      </w:r>
      <w:r w:rsidR="00B92644">
        <w:rPr>
          <w:sz w:val="28"/>
        </w:rPr>
        <w:t>Понимающий учитель</w:t>
      </w:r>
      <w:r w:rsidRPr="00B26BEB">
        <w:rPr>
          <w:sz w:val="28"/>
        </w:rPr>
        <w:t xml:space="preserve"> – 201</w:t>
      </w:r>
      <w:r w:rsidR="00406B27">
        <w:rPr>
          <w:sz w:val="28"/>
        </w:rPr>
        <w:t>9</w:t>
      </w:r>
      <w:r w:rsidRPr="00B26BEB">
        <w:rPr>
          <w:sz w:val="28"/>
        </w:rPr>
        <w:t>»</w:t>
      </w:r>
    </w:p>
    <w:p w:rsidR="00B571EE" w:rsidRPr="00B26BEB" w:rsidRDefault="00B571EE" w:rsidP="00452084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6D60E1" w:rsidRDefault="006D60E1" w:rsidP="00452084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B26BEB" w:rsidRDefault="00B26BEB" w:rsidP="00452084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B26BEB" w:rsidRDefault="00B26BEB" w:rsidP="00452084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6D60E1" w:rsidRPr="00B26BEB" w:rsidRDefault="006D60E1" w:rsidP="00452084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</w:rPr>
      </w:pPr>
      <w:r w:rsidRPr="00B26BEB">
        <w:rPr>
          <w:rFonts w:ascii="Times New Roman" w:hAnsi="Times New Roman" w:cs="Times New Roman"/>
          <w:sz w:val="28"/>
        </w:rPr>
        <w:t>Ф.И.О. учителя</w:t>
      </w:r>
      <w:r w:rsidR="00B26BEB">
        <w:rPr>
          <w:rFonts w:ascii="Times New Roman" w:hAnsi="Times New Roman" w:cs="Times New Roman"/>
          <w:sz w:val="28"/>
        </w:rPr>
        <w:t>;</w:t>
      </w:r>
    </w:p>
    <w:p w:rsidR="006D60E1" w:rsidRPr="00B26BEB" w:rsidRDefault="006D60E1" w:rsidP="00452084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</w:rPr>
      </w:pPr>
      <w:r w:rsidRPr="00B26BEB">
        <w:rPr>
          <w:rFonts w:ascii="Times New Roman" w:hAnsi="Times New Roman" w:cs="Times New Roman"/>
          <w:sz w:val="28"/>
        </w:rPr>
        <w:t>Педагогический стаж</w:t>
      </w:r>
      <w:r w:rsidR="00B26BEB">
        <w:rPr>
          <w:rFonts w:ascii="Times New Roman" w:hAnsi="Times New Roman" w:cs="Times New Roman"/>
          <w:sz w:val="28"/>
        </w:rPr>
        <w:t>;</w:t>
      </w:r>
    </w:p>
    <w:p w:rsidR="00B26BEB" w:rsidRDefault="00B26BEB" w:rsidP="00452084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</w:rPr>
      </w:pPr>
      <w:r w:rsidRPr="00B26BEB">
        <w:rPr>
          <w:rFonts w:ascii="Times New Roman" w:hAnsi="Times New Roman" w:cs="Times New Roman"/>
          <w:sz w:val="28"/>
        </w:rPr>
        <w:t>Результативность работы  (результаты ЕГЭ,</w:t>
      </w:r>
      <w:r w:rsidR="00B92644">
        <w:rPr>
          <w:rFonts w:ascii="Times New Roman" w:hAnsi="Times New Roman" w:cs="Times New Roman"/>
          <w:sz w:val="28"/>
        </w:rPr>
        <w:t xml:space="preserve"> ОГЭ,</w:t>
      </w:r>
      <w:r w:rsidRPr="00B26BEB">
        <w:rPr>
          <w:rFonts w:ascii="Times New Roman" w:hAnsi="Times New Roman" w:cs="Times New Roman"/>
          <w:sz w:val="28"/>
        </w:rPr>
        <w:t xml:space="preserve"> олимпиад, успехи и достижения обучающихся, результаты воспитательной работы)</w:t>
      </w:r>
      <w:r>
        <w:rPr>
          <w:rFonts w:ascii="Times New Roman" w:hAnsi="Times New Roman" w:cs="Times New Roman"/>
          <w:sz w:val="28"/>
        </w:rPr>
        <w:t>;</w:t>
      </w:r>
    </w:p>
    <w:p w:rsidR="00B26BEB" w:rsidRDefault="00B26BEB" w:rsidP="00452084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Фотография учителя </w:t>
      </w:r>
      <w:r w:rsidR="002927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r w:rsidRPr="00E910F5">
        <w:rPr>
          <w:rFonts w:ascii="Times New Roman" w:hAnsi="Times New Roman" w:cs="Times New Roman"/>
          <w:b/>
          <w:sz w:val="28"/>
        </w:rPr>
        <w:t>портретная съемка</w:t>
      </w:r>
      <w:r>
        <w:rPr>
          <w:rFonts w:ascii="Times New Roman" w:hAnsi="Times New Roman" w:cs="Times New Roman"/>
          <w:sz w:val="28"/>
        </w:rPr>
        <w:t>)</w:t>
      </w:r>
      <w:r w:rsidR="00B92644">
        <w:rPr>
          <w:rFonts w:ascii="Times New Roman" w:hAnsi="Times New Roman" w:cs="Times New Roman"/>
          <w:sz w:val="28"/>
        </w:rPr>
        <w:t>.</w:t>
      </w:r>
    </w:p>
    <w:p w:rsidR="00A06D5C" w:rsidRPr="006252EE" w:rsidRDefault="00A06D5C" w:rsidP="00452084">
      <w:pPr>
        <w:pStyle w:val="a3"/>
        <w:spacing w:line="360" w:lineRule="auto"/>
        <w:rPr>
          <w:rFonts w:ascii="Times New Roman" w:hAnsi="Times New Roman" w:cs="Times New Roman"/>
          <w:color w:val="FF0000"/>
          <w:sz w:val="28"/>
        </w:rPr>
      </w:pPr>
    </w:p>
    <w:p w:rsidR="00A06D5C" w:rsidRPr="00B26BEB" w:rsidRDefault="00A06D5C" w:rsidP="00452084">
      <w:pPr>
        <w:pStyle w:val="a3"/>
        <w:spacing w:line="360" w:lineRule="auto"/>
        <w:rPr>
          <w:rFonts w:ascii="Times New Roman" w:hAnsi="Times New Roman" w:cs="Times New Roman"/>
          <w:sz w:val="28"/>
        </w:rPr>
      </w:pPr>
    </w:p>
    <w:sectPr w:rsidR="00A06D5C" w:rsidRPr="00B2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name w:val="WW8Num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D"/>
    <w:multiLevelType w:val="multilevel"/>
    <w:tmpl w:val="0000000D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E"/>
    <w:multiLevelType w:val="singleLevel"/>
    <w:tmpl w:val="0000000E"/>
    <w:name w:val="WW8Num32"/>
    <w:lvl w:ilvl="0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</w:abstractNum>
  <w:abstractNum w:abstractNumId="4">
    <w:nsid w:val="06F76D41"/>
    <w:multiLevelType w:val="multilevel"/>
    <w:tmpl w:val="67103F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C426401"/>
    <w:multiLevelType w:val="multilevel"/>
    <w:tmpl w:val="B34AC3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E5F151D"/>
    <w:multiLevelType w:val="multilevel"/>
    <w:tmpl w:val="38823E4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17DB6CD5"/>
    <w:multiLevelType w:val="hybridMultilevel"/>
    <w:tmpl w:val="29724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31127F"/>
    <w:multiLevelType w:val="hybridMultilevel"/>
    <w:tmpl w:val="446069E2"/>
    <w:lvl w:ilvl="0" w:tplc="71985040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F24727A"/>
    <w:multiLevelType w:val="hybridMultilevel"/>
    <w:tmpl w:val="E52AFD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9049A"/>
    <w:multiLevelType w:val="hybridMultilevel"/>
    <w:tmpl w:val="C1126B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63F60"/>
    <w:multiLevelType w:val="hybridMultilevel"/>
    <w:tmpl w:val="63DEC226"/>
    <w:lvl w:ilvl="0" w:tplc="4DB2277E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>
    <w:nsid w:val="3029582D"/>
    <w:multiLevelType w:val="hybridMultilevel"/>
    <w:tmpl w:val="DAD4B93E"/>
    <w:lvl w:ilvl="0" w:tplc="0000000E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B03621"/>
    <w:multiLevelType w:val="hybridMultilevel"/>
    <w:tmpl w:val="4E882920"/>
    <w:lvl w:ilvl="0" w:tplc="439AC0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D438D8"/>
    <w:multiLevelType w:val="hybridMultilevel"/>
    <w:tmpl w:val="D952A91A"/>
    <w:lvl w:ilvl="0" w:tplc="0000000E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9176A9"/>
    <w:multiLevelType w:val="hybridMultilevel"/>
    <w:tmpl w:val="AA46E1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92C98"/>
    <w:multiLevelType w:val="hybridMultilevel"/>
    <w:tmpl w:val="634E2D1E"/>
    <w:lvl w:ilvl="0" w:tplc="EA94BC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24552"/>
    <w:multiLevelType w:val="hybridMultilevel"/>
    <w:tmpl w:val="435A2762"/>
    <w:lvl w:ilvl="0" w:tplc="E04433CC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8">
    <w:nsid w:val="42B721AF"/>
    <w:multiLevelType w:val="hybridMultilevel"/>
    <w:tmpl w:val="77E4F60A"/>
    <w:lvl w:ilvl="0" w:tplc="AE848B40">
      <w:start w:val="1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48C202D5"/>
    <w:multiLevelType w:val="hybridMultilevel"/>
    <w:tmpl w:val="BAFC055C"/>
    <w:lvl w:ilvl="0" w:tplc="04190001">
      <w:start w:val="1"/>
      <w:numFmt w:val="bullet"/>
      <w:lvlText w:val=""/>
      <w:lvlJc w:val="left"/>
      <w:pPr>
        <w:ind w:left="15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20">
    <w:nsid w:val="4FF24BED"/>
    <w:multiLevelType w:val="hybridMultilevel"/>
    <w:tmpl w:val="2B2481B2"/>
    <w:lvl w:ilvl="0" w:tplc="C8422C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020F6C"/>
    <w:multiLevelType w:val="multilevel"/>
    <w:tmpl w:val="C972A49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DAA0569"/>
    <w:multiLevelType w:val="multilevel"/>
    <w:tmpl w:val="7068E3BC"/>
    <w:lvl w:ilvl="0">
      <w:start w:val="1"/>
      <w:numFmt w:val="decimal"/>
      <w:lvlText w:val="%1)"/>
      <w:lvlJc w:val="left"/>
      <w:pPr>
        <w:ind w:left="104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2160"/>
      </w:pPr>
      <w:rPr>
        <w:rFonts w:hint="default"/>
      </w:rPr>
    </w:lvl>
  </w:abstractNum>
  <w:abstractNum w:abstractNumId="23">
    <w:nsid w:val="5F1C070E"/>
    <w:multiLevelType w:val="hybridMultilevel"/>
    <w:tmpl w:val="004A5C64"/>
    <w:lvl w:ilvl="0" w:tplc="6FD4A4F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4BA0F8E"/>
    <w:multiLevelType w:val="hybridMultilevel"/>
    <w:tmpl w:val="1D4A025A"/>
    <w:lvl w:ilvl="0" w:tplc="0000000E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75D161D"/>
    <w:multiLevelType w:val="multilevel"/>
    <w:tmpl w:val="88640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26">
    <w:nsid w:val="705F44C9"/>
    <w:multiLevelType w:val="hybridMultilevel"/>
    <w:tmpl w:val="2982D7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22"/>
  </w:num>
  <w:num w:numId="7">
    <w:abstractNumId w:val="17"/>
  </w:num>
  <w:num w:numId="8">
    <w:abstractNumId w:val="11"/>
  </w:num>
  <w:num w:numId="9">
    <w:abstractNumId w:val="5"/>
  </w:num>
  <w:num w:numId="10">
    <w:abstractNumId w:val="16"/>
  </w:num>
  <w:num w:numId="11">
    <w:abstractNumId w:val="14"/>
  </w:num>
  <w:num w:numId="12">
    <w:abstractNumId w:val="12"/>
  </w:num>
  <w:num w:numId="13">
    <w:abstractNumId w:val="24"/>
  </w:num>
  <w:num w:numId="14">
    <w:abstractNumId w:val="13"/>
  </w:num>
  <w:num w:numId="15">
    <w:abstractNumId w:val="26"/>
  </w:num>
  <w:num w:numId="16">
    <w:abstractNumId w:val="7"/>
  </w:num>
  <w:num w:numId="17">
    <w:abstractNumId w:val="10"/>
  </w:num>
  <w:num w:numId="18">
    <w:abstractNumId w:val="15"/>
  </w:num>
  <w:num w:numId="19">
    <w:abstractNumId w:val="19"/>
  </w:num>
  <w:num w:numId="20">
    <w:abstractNumId w:val="9"/>
  </w:num>
  <w:num w:numId="21">
    <w:abstractNumId w:val="25"/>
  </w:num>
  <w:num w:numId="22">
    <w:abstractNumId w:val="21"/>
  </w:num>
  <w:num w:numId="23">
    <w:abstractNumId w:val="6"/>
  </w:num>
  <w:num w:numId="24">
    <w:abstractNumId w:val="4"/>
  </w:num>
  <w:num w:numId="25">
    <w:abstractNumId w:val="23"/>
  </w:num>
  <w:num w:numId="26">
    <w:abstractNumId w:val="20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AD"/>
    <w:rsid w:val="000140BC"/>
    <w:rsid w:val="000275E8"/>
    <w:rsid w:val="000A1F09"/>
    <w:rsid w:val="000C2878"/>
    <w:rsid w:val="000D5AC0"/>
    <w:rsid w:val="00292794"/>
    <w:rsid w:val="002B3C02"/>
    <w:rsid w:val="002D0C61"/>
    <w:rsid w:val="003A2DAD"/>
    <w:rsid w:val="00406B27"/>
    <w:rsid w:val="00452084"/>
    <w:rsid w:val="005B48E1"/>
    <w:rsid w:val="006D60E1"/>
    <w:rsid w:val="00743FAD"/>
    <w:rsid w:val="007D1B3D"/>
    <w:rsid w:val="008F5C8A"/>
    <w:rsid w:val="00951C5F"/>
    <w:rsid w:val="0096490F"/>
    <w:rsid w:val="009B073F"/>
    <w:rsid w:val="00A022A3"/>
    <w:rsid w:val="00A06D5C"/>
    <w:rsid w:val="00B26BEB"/>
    <w:rsid w:val="00B571EE"/>
    <w:rsid w:val="00B92644"/>
    <w:rsid w:val="00D003A2"/>
    <w:rsid w:val="00D0364B"/>
    <w:rsid w:val="00DA1357"/>
    <w:rsid w:val="00DC2504"/>
    <w:rsid w:val="00E87745"/>
    <w:rsid w:val="00E910F5"/>
    <w:rsid w:val="00FF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C827-68DD-458E-B710-D643672AE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1E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71EE"/>
    <w:pPr>
      <w:spacing w:after="0" w:line="240" w:lineRule="auto"/>
    </w:pPr>
  </w:style>
  <w:style w:type="paragraph" w:styleId="a4">
    <w:name w:val="Body Text"/>
    <w:basedOn w:val="a"/>
    <w:link w:val="a5"/>
    <w:rsid w:val="00B571EE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B571EE"/>
    <w:rPr>
      <w:rFonts w:ascii="Times New Roman" w:eastAsia="Calibri" w:hAnsi="Times New Roman" w:cs="Times New Roman"/>
      <w:sz w:val="28"/>
      <w:szCs w:val="24"/>
      <w:lang w:eastAsia="ar-SA"/>
    </w:rPr>
  </w:style>
  <w:style w:type="paragraph" w:styleId="a6">
    <w:name w:val="Body Text Indent"/>
    <w:basedOn w:val="a"/>
    <w:link w:val="a7"/>
    <w:rsid w:val="00B571EE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571EE"/>
    <w:rPr>
      <w:rFonts w:ascii="Times New Roman" w:eastAsia="Calibri" w:hAnsi="Times New Roman" w:cs="Times New Roman"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rsid w:val="00B571EE"/>
    <w:pPr>
      <w:ind w:left="708"/>
    </w:pPr>
    <w:rPr>
      <w:sz w:val="28"/>
    </w:rPr>
  </w:style>
  <w:style w:type="paragraph" w:customStyle="1" w:styleId="a8">
    <w:name w:val="МОН"/>
    <w:basedOn w:val="a"/>
    <w:rsid w:val="00B571EE"/>
    <w:pPr>
      <w:spacing w:line="360" w:lineRule="auto"/>
      <w:ind w:firstLine="709"/>
      <w:jc w:val="both"/>
    </w:pPr>
    <w:rPr>
      <w:sz w:val="28"/>
      <w:szCs w:val="28"/>
    </w:rPr>
  </w:style>
  <w:style w:type="paragraph" w:styleId="a9">
    <w:name w:val="List Paragraph"/>
    <w:basedOn w:val="a"/>
    <w:uiPriority w:val="34"/>
    <w:qFormat/>
    <w:rsid w:val="00B571E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140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4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bchelny.ru" TargetMode="External"/><Relationship Id="rId5" Type="http://schemas.openxmlformats.org/officeDocument/2006/relationships/hyperlink" Target="mailto:gsy_chelny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ДДТ № 15</Company>
  <LinksUpToDate>false</LinksUpToDate>
  <CharactersWithSpaces>5447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Музей Розы Хусаиновой</dc:creator>
  <cp:keywords/>
  <dc:description/>
  <cp:lastModifiedBy>ДДТ</cp:lastModifiedBy>
  <cp:revision>21</cp:revision>
  <dcterms:created xsi:type="dcterms:W3CDTF">2014-03-20T06:14:00Z</dcterms:created>
  <dcterms:modified xsi:type="dcterms:W3CDTF">2019-09-04T12:40:00Z</dcterms:modified>
</cp:coreProperties>
</file>